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471F6609" w:rsidR="0005090C" w:rsidRDefault="00546195">
      <w:pPr>
        <w:rPr>
          <w:rFonts w:asciiTheme="minorHAnsi" w:hAnsiTheme="minorHAnsi" w:cstheme="minorHAnsi"/>
          <w:b/>
        </w:rPr>
      </w:pPr>
      <w:r>
        <w:rPr>
          <w:rFonts w:asciiTheme="minorHAnsi" w:hAnsiTheme="minorHAnsi" w:cstheme="minorHAnsi"/>
          <w:b/>
        </w:rPr>
        <w:t>Příloha č. 2 výzvy – závazný návrh smlouvy o dílo</w:t>
      </w:r>
    </w:p>
    <w:p w14:paraId="28175F7F" w14:textId="77777777" w:rsidR="00546195" w:rsidRPr="004B131B" w:rsidRDefault="00546195">
      <w:pPr>
        <w:rPr>
          <w:rFonts w:asciiTheme="minorHAnsi" w:hAnsiTheme="minorHAnsi" w:cstheme="minorHAnsi"/>
          <w:b/>
        </w:rPr>
      </w:pPr>
    </w:p>
    <w:p w14:paraId="5336C461" w14:textId="67A68B6D" w:rsidR="00432C06" w:rsidRPr="004B131B" w:rsidRDefault="00654566" w:rsidP="00023066">
      <w:pPr>
        <w:jc w:val="center"/>
        <w:rPr>
          <w:rFonts w:asciiTheme="minorHAnsi" w:hAnsiTheme="minorHAnsi" w:cstheme="minorHAnsi"/>
          <w:b/>
          <w:sz w:val="28"/>
          <w:szCs w:val="20"/>
        </w:rPr>
      </w:pPr>
      <w:r w:rsidRPr="004B131B">
        <w:rPr>
          <w:rFonts w:asciiTheme="minorHAnsi" w:hAnsiTheme="minorHAnsi" w:cstheme="minorHAnsi"/>
          <w:b/>
          <w:sz w:val="28"/>
          <w:szCs w:val="20"/>
        </w:rPr>
        <w:t xml:space="preserve">SMLOUVA </w:t>
      </w:r>
      <w:r w:rsidR="00B446AD" w:rsidRPr="004B131B">
        <w:rPr>
          <w:rFonts w:asciiTheme="minorHAnsi" w:hAnsiTheme="minorHAnsi" w:cstheme="minorHAnsi"/>
          <w:b/>
          <w:sz w:val="28"/>
          <w:szCs w:val="20"/>
        </w:rPr>
        <w:t xml:space="preserve">O </w:t>
      </w:r>
      <w:r w:rsidR="00710CAA" w:rsidRPr="004B131B">
        <w:rPr>
          <w:rFonts w:asciiTheme="minorHAnsi" w:hAnsiTheme="minorHAnsi" w:cstheme="minorHAnsi"/>
          <w:b/>
          <w:sz w:val="28"/>
          <w:szCs w:val="20"/>
        </w:rPr>
        <w:t>DÍLO</w:t>
      </w:r>
      <w:r w:rsidR="00B446AD" w:rsidRPr="004B131B">
        <w:rPr>
          <w:rFonts w:asciiTheme="minorHAnsi" w:hAnsiTheme="minorHAnsi" w:cstheme="minorHAnsi"/>
          <w:b/>
          <w:sz w:val="28"/>
          <w:szCs w:val="20"/>
        </w:rPr>
        <w:t xml:space="preserve"> </w:t>
      </w:r>
    </w:p>
    <w:p w14:paraId="6A65F7FB" w14:textId="0E4D24AC" w:rsidR="007D1E40" w:rsidRPr="004B131B" w:rsidRDefault="007D1E40" w:rsidP="007D1E40">
      <w:pPr>
        <w:jc w:val="center"/>
        <w:rPr>
          <w:rFonts w:asciiTheme="minorHAnsi" w:hAnsiTheme="minorHAnsi" w:cstheme="minorHAnsi"/>
          <w:sz w:val="22"/>
          <w:szCs w:val="22"/>
        </w:rPr>
      </w:pPr>
      <w:r w:rsidRPr="004B131B">
        <w:rPr>
          <w:rFonts w:asciiTheme="minorHAnsi" w:hAnsiTheme="minorHAnsi" w:cstheme="minorHAnsi"/>
          <w:sz w:val="22"/>
          <w:szCs w:val="22"/>
        </w:rPr>
        <w:t xml:space="preserve">uzavřená dle ustanovení § 2586 a násl. zákona č. 89/2012 Sb., občanský zákoník, </w:t>
      </w:r>
      <w:r w:rsidR="00205A06" w:rsidRPr="004B131B">
        <w:rPr>
          <w:rFonts w:asciiTheme="minorHAnsi" w:hAnsiTheme="minorHAnsi" w:cstheme="minorHAnsi"/>
          <w:sz w:val="22"/>
          <w:szCs w:val="22"/>
        </w:rPr>
        <w:t>ve znění pozdějších předpisů</w:t>
      </w:r>
      <w:r w:rsidRPr="004B131B">
        <w:rPr>
          <w:rFonts w:asciiTheme="minorHAnsi" w:hAnsiTheme="minorHAnsi" w:cstheme="minorHAnsi"/>
          <w:sz w:val="22"/>
          <w:szCs w:val="22"/>
        </w:rPr>
        <w:t xml:space="preserve"> (dále jen „OZ“) a dle zákona č. 134/2016 Sb., o zadávání veřejných zakázek, </w:t>
      </w:r>
      <w:r w:rsidR="00205A06" w:rsidRPr="004B131B">
        <w:rPr>
          <w:rFonts w:asciiTheme="minorHAnsi" w:hAnsiTheme="minorHAnsi" w:cstheme="minorHAnsi"/>
          <w:sz w:val="22"/>
          <w:szCs w:val="22"/>
        </w:rPr>
        <w:t>ve znění pozdějších předpisů</w:t>
      </w:r>
      <w:r w:rsidRPr="004B131B">
        <w:rPr>
          <w:rFonts w:asciiTheme="minorHAnsi" w:hAnsiTheme="minorHAnsi" w:cstheme="minorHAnsi"/>
          <w:sz w:val="22"/>
          <w:szCs w:val="22"/>
        </w:rPr>
        <w:t xml:space="preserve"> (dále jen „ZZVZ“)</w:t>
      </w:r>
    </w:p>
    <w:p w14:paraId="7718A503" w14:textId="77777777" w:rsidR="009031F0" w:rsidRPr="004B131B" w:rsidRDefault="009031F0" w:rsidP="00654566">
      <w:pPr>
        <w:pStyle w:val="Zkladntext2"/>
        <w:framePr w:w="0" w:hRule="auto" w:hSpace="0" w:wrap="auto" w:vAnchor="margin" w:hAnchor="text" w:xAlign="left" w:yAlign="inline"/>
        <w:rPr>
          <w:rFonts w:asciiTheme="minorHAnsi" w:hAnsiTheme="minorHAnsi" w:cstheme="minorHAnsi"/>
          <w:bCs/>
        </w:rPr>
      </w:pPr>
    </w:p>
    <w:p w14:paraId="3A9E14B5" w14:textId="743B3E71" w:rsidR="009031F0" w:rsidRPr="004B131B" w:rsidRDefault="00710CAA" w:rsidP="007C5C74">
      <w:pPr>
        <w:pStyle w:val="Zkladntext2"/>
        <w:framePr w:w="0" w:hRule="auto" w:hSpace="0" w:wrap="auto" w:vAnchor="margin" w:hAnchor="text" w:xAlign="left" w:yAlign="inline"/>
        <w:rPr>
          <w:rFonts w:asciiTheme="minorHAnsi" w:hAnsiTheme="minorHAnsi" w:cstheme="minorHAnsi"/>
          <w:b w:val="0"/>
          <w:bCs/>
          <w:sz w:val="22"/>
          <w:szCs w:val="22"/>
        </w:rPr>
      </w:pPr>
      <w:r w:rsidRPr="004B131B">
        <w:rPr>
          <w:rFonts w:asciiTheme="minorHAnsi" w:hAnsiTheme="minorHAnsi" w:cstheme="minorHAnsi"/>
          <w:b w:val="0"/>
          <w:bCs/>
          <w:sz w:val="22"/>
          <w:szCs w:val="22"/>
        </w:rPr>
        <w:t>na zhotovení projektové dokumentace</w:t>
      </w:r>
    </w:p>
    <w:p w14:paraId="79081495"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Cs/>
          <w:sz w:val="22"/>
          <w:szCs w:val="22"/>
        </w:rPr>
      </w:pPr>
    </w:p>
    <w:p w14:paraId="5D8D2CA8" w14:textId="4AA2E7B2" w:rsidR="00241DB6" w:rsidRPr="004B131B" w:rsidRDefault="000E48B5" w:rsidP="00546195">
      <w:pPr>
        <w:pStyle w:val="Zkladntext2"/>
        <w:framePr w:w="0" w:hRule="auto" w:hSpace="0" w:wrap="auto" w:vAnchor="margin" w:hAnchor="text" w:xAlign="left" w:yAlign="inline"/>
        <w:rPr>
          <w:rFonts w:asciiTheme="minorHAnsi" w:hAnsiTheme="minorHAnsi" w:cstheme="minorHAnsi"/>
          <w:bCs/>
          <w:sz w:val="22"/>
          <w:szCs w:val="22"/>
        </w:rPr>
      </w:pPr>
      <w:r w:rsidRPr="004B131B">
        <w:rPr>
          <w:rFonts w:asciiTheme="minorHAnsi" w:hAnsiTheme="minorHAnsi" w:cstheme="minorHAnsi"/>
          <w:bCs/>
          <w:sz w:val="22"/>
          <w:szCs w:val="22"/>
        </w:rPr>
        <w:t>Smluvní strany</w:t>
      </w:r>
    </w:p>
    <w:p w14:paraId="216B2C41"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7833B1B9" w14:textId="77777777" w:rsidR="00EF7AE0" w:rsidRPr="004B131B" w:rsidRDefault="00EF7AE0" w:rsidP="00546195">
      <w:pPr>
        <w:pStyle w:val="Odstavecseseznamem"/>
        <w:numPr>
          <w:ilvl w:val="0"/>
          <w:numId w:val="6"/>
        </w:numPr>
        <w:ind w:left="426" w:hanging="426"/>
        <w:rPr>
          <w:rFonts w:asciiTheme="minorHAnsi" w:hAnsiTheme="minorHAnsi" w:cstheme="minorHAnsi"/>
          <w:bCs/>
          <w:sz w:val="24"/>
        </w:rPr>
      </w:pPr>
      <w:r w:rsidRPr="004B131B">
        <w:rPr>
          <w:rFonts w:asciiTheme="minorHAnsi" w:hAnsiTheme="minorHAnsi" w:cstheme="minorHAnsi"/>
          <w:b/>
          <w:sz w:val="24"/>
        </w:rPr>
        <w:t>Nemocnice Pardubického kraje, a.s.</w:t>
      </w:r>
    </w:p>
    <w:p w14:paraId="723606A2" w14:textId="77777777" w:rsidR="00EF7AE0" w:rsidRPr="004B131B" w:rsidRDefault="00EF7AE0" w:rsidP="00EF7AE0">
      <w:pPr>
        <w:pStyle w:val="Odstavec11"/>
        <w:numPr>
          <w:ilvl w:val="0"/>
          <w:numId w:val="0"/>
        </w:numPr>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Sídlo:</w:t>
      </w:r>
      <w:r w:rsidRPr="004B131B">
        <w:rPr>
          <w:rFonts w:asciiTheme="minorHAnsi" w:hAnsiTheme="minorHAnsi" w:cstheme="minorHAnsi"/>
          <w:sz w:val="22"/>
          <w:szCs w:val="22"/>
        </w:rPr>
        <w:tab/>
      </w:r>
      <w:r w:rsidRPr="004B131B">
        <w:rPr>
          <w:rFonts w:asciiTheme="minorHAnsi" w:hAnsiTheme="minorHAnsi" w:cstheme="minorHAnsi"/>
          <w:sz w:val="22"/>
          <w:szCs w:val="22"/>
        </w:rPr>
        <w:tab/>
        <w:t>Kyjevská 44, 532 03 Pardubice</w:t>
      </w:r>
    </w:p>
    <w:p w14:paraId="1DA95B95" w14:textId="2CFCFB9E"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Zastoupená:</w:t>
      </w:r>
      <w:r w:rsidRPr="004B131B">
        <w:rPr>
          <w:rFonts w:asciiTheme="minorHAnsi" w:hAnsiTheme="minorHAnsi" w:cstheme="minorHAnsi"/>
          <w:sz w:val="22"/>
          <w:szCs w:val="22"/>
        </w:rPr>
        <w:tab/>
        <w:t xml:space="preserve">MUDr. Tomášem Gottvaldem, </w:t>
      </w:r>
      <w:r w:rsidR="00205A06" w:rsidRPr="004B131B">
        <w:rPr>
          <w:rFonts w:asciiTheme="minorHAnsi" w:hAnsiTheme="minorHAnsi" w:cstheme="minorHAnsi"/>
          <w:sz w:val="22"/>
          <w:szCs w:val="22"/>
        </w:rPr>
        <w:t xml:space="preserve">MHA, </w:t>
      </w:r>
      <w:r w:rsidRPr="004B131B">
        <w:rPr>
          <w:rFonts w:asciiTheme="minorHAnsi" w:hAnsiTheme="minorHAnsi" w:cstheme="minorHAnsi"/>
          <w:sz w:val="22"/>
          <w:szCs w:val="22"/>
        </w:rPr>
        <w:t xml:space="preserve">předsedou představenstva </w:t>
      </w:r>
    </w:p>
    <w:p w14:paraId="38AAF105" w14:textId="3B9C4C51" w:rsidR="00C75A10" w:rsidRPr="004B131B" w:rsidRDefault="00C75A1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t>Ing. Hynkem Raisem, MHA, místopředsedou představenstva</w:t>
      </w:r>
    </w:p>
    <w:p w14:paraId="613D07E9" w14:textId="77777777" w:rsidR="00EF7AE0" w:rsidRPr="004B131B" w:rsidRDefault="00EF7AE0" w:rsidP="00EF7AE0">
      <w:pPr>
        <w:tabs>
          <w:tab w:val="left" w:pos="284"/>
          <w:tab w:val="left" w:pos="1134"/>
        </w:tabs>
        <w:ind w:left="426"/>
        <w:rPr>
          <w:rFonts w:asciiTheme="minorHAnsi" w:hAnsiTheme="minorHAnsi" w:cstheme="minorHAnsi"/>
          <w:sz w:val="22"/>
          <w:szCs w:val="22"/>
        </w:rPr>
      </w:pPr>
      <w:r w:rsidRPr="004B131B">
        <w:rPr>
          <w:rFonts w:asciiTheme="minorHAnsi" w:hAnsiTheme="minorHAnsi" w:cstheme="minorHAnsi"/>
          <w:sz w:val="22"/>
          <w:szCs w:val="22"/>
        </w:rPr>
        <w:t>bankovní spojení:</w:t>
      </w:r>
      <w:r w:rsidRPr="004B131B">
        <w:rPr>
          <w:rFonts w:asciiTheme="minorHAnsi" w:hAnsiTheme="minorHAnsi" w:cstheme="minorHAnsi"/>
          <w:sz w:val="22"/>
          <w:szCs w:val="22"/>
        </w:rPr>
        <w:tab/>
        <w:t xml:space="preserve">Československá obchodní banka, a.s. </w:t>
      </w:r>
    </w:p>
    <w:p w14:paraId="7D6559D2" w14:textId="77777777"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sz w:val="22"/>
          <w:szCs w:val="22"/>
        </w:rPr>
        <w:tab/>
        <w:t>280123725/0300</w:t>
      </w:r>
    </w:p>
    <w:p w14:paraId="3433C7DF" w14:textId="77777777"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IČ:</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bCs/>
          <w:sz w:val="22"/>
          <w:szCs w:val="22"/>
        </w:rPr>
        <w:t>27520536</w:t>
      </w:r>
    </w:p>
    <w:p w14:paraId="41879625" w14:textId="77777777" w:rsidR="00EF7AE0" w:rsidRPr="004B131B" w:rsidRDefault="00EF7AE0" w:rsidP="00EF7AE0">
      <w:pPr>
        <w:ind w:firstLine="426"/>
        <w:rPr>
          <w:rFonts w:asciiTheme="minorHAnsi" w:hAnsiTheme="minorHAnsi" w:cstheme="minorHAnsi"/>
          <w:sz w:val="22"/>
          <w:szCs w:val="22"/>
        </w:rPr>
      </w:pPr>
      <w:r w:rsidRPr="004B131B">
        <w:rPr>
          <w:rFonts w:asciiTheme="minorHAnsi" w:hAnsiTheme="minorHAnsi" w:cstheme="minorHAnsi"/>
          <w:sz w:val="22"/>
          <w:szCs w:val="22"/>
        </w:rPr>
        <w:t>DIČ:</w:t>
      </w:r>
      <w:r w:rsidRPr="004B131B">
        <w:rPr>
          <w:rFonts w:asciiTheme="minorHAnsi" w:hAnsiTheme="minorHAnsi" w:cstheme="minorHAnsi"/>
          <w:sz w:val="22"/>
          <w:szCs w:val="22"/>
        </w:rPr>
        <w:tab/>
      </w:r>
      <w:r w:rsidRPr="004B131B">
        <w:rPr>
          <w:rFonts w:asciiTheme="minorHAnsi" w:hAnsiTheme="minorHAnsi" w:cstheme="minorHAnsi"/>
          <w:sz w:val="22"/>
          <w:szCs w:val="22"/>
        </w:rPr>
        <w:tab/>
        <w:t>CZ27520536</w:t>
      </w:r>
    </w:p>
    <w:p w14:paraId="0997E502" w14:textId="77777777"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zapsaná v obchodním rejstříku vedeném u Krajského soudu v Hradci Králové, oddíl B, vložka 2629</w:t>
      </w:r>
    </w:p>
    <w:p w14:paraId="23392FDB" w14:textId="77777777"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Datová schránka: </w:t>
      </w:r>
      <w:proofErr w:type="spellStart"/>
      <w:r w:rsidRPr="004B131B">
        <w:rPr>
          <w:rFonts w:asciiTheme="minorHAnsi" w:hAnsiTheme="minorHAnsi" w:cstheme="minorHAnsi"/>
          <w:sz w:val="22"/>
          <w:szCs w:val="22"/>
        </w:rPr>
        <w:t>eiefkcs</w:t>
      </w:r>
      <w:proofErr w:type="spellEnd"/>
    </w:p>
    <w:p w14:paraId="63EDABE3" w14:textId="77777777" w:rsidR="00EF7AE0" w:rsidRPr="004B131B" w:rsidRDefault="00EF7AE0" w:rsidP="00EF7AE0">
      <w:pPr>
        <w:ind w:left="426"/>
        <w:rPr>
          <w:rFonts w:asciiTheme="minorHAnsi" w:hAnsiTheme="minorHAnsi" w:cstheme="minorHAnsi"/>
          <w:sz w:val="22"/>
          <w:szCs w:val="22"/>
        </w:rPr>
      </w:pPr>
    </w:p>
    <w:p w14:paraId="485C686D" w14:textId="364E1E83"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 xml:space="preserve">Kontaktní osoby objednatele ve věcech technických: </w:t>
      </w:r>
    </w:p>
    <w:p w14:paraId="1C1F01EE" w14:textId="6187EAF8" w:rsidR="00993145" w:rsidRPr="004B131B" w:rsidRDefault="00993145" w:rsidP="00546195">
      <w:pPr>
        <w:tabs>
          <w:tab w:val="left" w:pos="426"/>
          <w:tab w:val="left" w:pos="1276"/>
        </w:tabs>
        <w:rPr>
          <w:rFonts w:asciiTheme="minorHAnsi" w:hAnsiTheme="minorHAnsi" w:cstheme="minorHAnsi"/>
          <w:sz w:val="22"/>
          <w:szCs w:val="22"/>
        </w:rPr>
      </w:pPr>
      <w:r w:rsidRPr="004B131B">
        <w:rPr>
          <w:rFonts w:asciiTheme="minorHAnsi" w:hAnsiTheme="minorHAnsi" w:cstheme="minorHAnsi"/>
          <w:sz w:val="22"/>
          <w:szCs w:val="22"/>
        </w:rPr>
        <w:t xml:space="preserve">         Jméno:</w:t>
      </w:r>
      <w:r w:rsidR="00546195">
        <w:rPr>
          <w:rFonts w:asciiTheme="minorHAnsi" w:hAnsiTheme="minorHAnsi" w:cstheme="minorHAnsi"/>
          <w:sz w:val="22"/>
          <w:szCs w:val="22"/>
        </w:rPr>
        <w:tab/>
      </w:r>
      <w:r w:rsidR="003A3289" w:rsidRPr="003A3289">
        <w:rPr>
          <w:rFonts w:asciiTheme="minorHAnsi" w:hAnsiTheme="minorHAnsi" w:cstheme="minorHAnsi"/>
          <w:sz w:val="22"/>
          <w:szCs w:val="22"/>
        </w:rPr>
        <w:t>Michal Faltus</w:t>
      </w:r>
    </w:p>
    <w:p w14:paraId="6C99C340" w14:textId="76B1C505" w:rsidR="00993145" w:rsidRPr="004B131B" w:rsidRDefault="00993145" w:rsidP="00546195">
      <w:pPr>
        <w:tabs>
          <w:tab w:val="left" w:pos="1276"/>
        </w:tabs>
        <w:ind w:left="426"/>
        <w:rPr>
          <w:rFonts w:asciiTheme="minorHAnsi" w:hAnsiTheme="minorHAnsi" w:cstheme="minorHAnsi"/>
          <w:sz w:val="22"/>
          <w:szCs w:val="22"/>
        </w:rPr>
      </w:pPr>
      <w:r w:rsidRPr="004B131B">
        <w:rPr>
          <w:rFonts w:asciiTheme="minorHAnsi" w:hAnsiTheme="minorHAnsi" w:cstheme="minorHAnsi"/>
          <w:sz w:val="22"/>
          <w:szCs w:val="22"/>
        </w:rPr>
        <w:t>E-mail:</w:t>
      </w:r>
      <w:r w:rsidR="00546195">
        <w:rPr>
          <w:rFonts w:asciiTheme="minorHAnsi" w:hAnsiTheme="minorHAnsi" w:cstheme="minorHAnsi"/>
          <w:sz w:val="22"/>
          <w:szCs w:val="22"/>
        </w:rPr>
        <w:tab/>
      </w:r>
      <w:r w:rsidR="003A3289" w:rsidRPr="003A3289">
        <w:rPr>
          <w:rFonts w:asciiTheme="minorHAnsi" w:hAnsiTheme="minorHAnsi" w:cstheme="minorHAnsi"/>
          <w:sz w:val="22"/>
          <w:szCs w:val="22"/>
        </w:rPr>
        <w:t>michal.faltus@nempk.cz</w:t>
      </w:r>
    </w:p>
    <w:p w14:paraId="61E46C81" w14:textId="4983E47F" w:rsidR="00993145" w:rsidRPr="004B131B" w:rsidRDefault="00993145" w:rsidP="00546195">
      <w:pPr>
        <w:tabs>
          <w:tab w:val="left" w:pos="1276"/>
        </w:tabs>
        <w:ind w:firstLine="426"/>
        <w:rPr>
          <w:rFonts w:asciiTheme="minorHAnsi" w:hAnsiTheme="minorHAnsi" w:cstheme="minorHAnsi"/>
          <w:sz w:val="22"/>
          <w:szCs w:val="22"/>
        </w:rPr>
      </w:pPr>
      <w:r w:rsidRPr="004B131B">
        <w:rPr>
          <w:rFonts w:asciiTheme="minorHAnsi" w:hAnsiTheme="minorHAnsi" w:cstheme="minorHAnsi"/>
          <w:sz w:val="22"/>
          <w:szCs w:val="22"/>
        </w:rPr>
        <w:t xml:space="preserve">Telefon: </w:t>
      </w:r>
      <w:r w:rsidR="00546195">
        <w:rPr>
          <w:rFonts w:asciiTheme="minorHAnsi" w:hAnsiTheme="minorHAnsi" w:cstheme="minorHAnsi"/>
          <w:sz w:val="22"/>
          <w:szCs w:val="22"/>
        </w:rPr>
        <w:tab/>
      </w:r>
      <w:r w:rsidR="003A3289" w:rsidRPr="003A3289">
        <w:rPr>
          <w:rFonts w:asciiTheme="minorHAnsi" w:hAnsiTheme="minorHAnsi" w:cstheme="minorHAnsi"/>
          <w:sz w:val="22"/>
          <w:szCs w:val="22"/>
        </w:rPr>
        <w:t>+420</w:t>
      </w:r>
      <w:r w:rsidR="003A3289">
        <w:rPr>
          <w:rFonts w:asciiTheme="minorHAnsi" w:hAnsiTheme="minorHAnsi" w:cstheme="minorHAnsi"/>
          <w:sz w:val="22"/>
          <w:szCs w:val="22"/>
        </w:rPr>
        <w:t> </w:t>
      </w:r>
      <w:r w:rsidR="003A3289" w:rsidRPr="003A3289">
        <w:rPr>
          <w:rFonts w:asciiTheme="minorHAnsi" w:hAnsiTheme="minorHAnsi" w:cstheme="minorHAnsi"/>
          <w:sz w:val="22"/>
          <w:szCs w:val="22"/>
        </w:rPr>
        <w:t>727</w:t>
      </w:r>
      <w:r w:rsidR="003A3289">
        <w:rPr>
          <w:rFonts w:asciiTheme="minorHAnsi" w:hAnsiTheme="minorHAnsi" w:cstheme="minorHAnsi"/>
          <w:sz w:val="22"/>
          <w:szCs w:val="22"/>
        </w:rPr>
        <w:t> </w:t>
      </w:r>
      <w:r w:rsidR="003A3289" w:rsidRPr="003A3289">
        <w:rPr>
          <w:rFonts w:asciiTheme="minorHAnsi" w:hAnsiTheme="minorHAnsi" w:cstheme="minorHAnsi"/>
          <w:sz w:val="22"/>
          <w:szCs w:val="22"/>
        </w:rPr>
        <w:t>947</w:t>
      </w:r>
      <w:r w:rsidR="003A3289">
        <w:rPr>
          <w:rFonts w:asciiTheme="minorHAnsi" w:hAnsiTheme="minorHAnsi" w:cstheme="minorHAnsi"/>
          <w:sz w:val="22"/>
          <w:szCs w:val="22"/>
        </w:rPr>
        <w:t xml:space="preserve"> </w:t>
      </w:r>
      <w:r w:rsidR="003A3289" w:rsidRPr="003A3289">
        <w:rPr>
          <w:rFonts w:asciiTheme="minorHAnsi" w:hAnsiTheme="minorHAnsi" w:cstheme="minorHAnsi"/>
          <w:sz w:val="22"/>
          <w:szCs w:val="22"/>
        </w:rPr>
        <w:t>668</w:t>
      </w:r>
    </w:p>
    <w:p w14:paraId="13236D41" w14:textId="77777777" w:rsidR="00993145" w:rsidRPr="004B131B" w:rsidRDefault="00993145" w:rsidP="00993145">
      <w:pPr>
        <w:ind w:left="426"/>
        <w:rPr>
          <w:rFonts w:asciiTheme="minorHAnsi" w:hAnsiTheme="minorHAnsi" w:cstheme="minorHAnsi"/>
          <w:sz w:val="22"/>
          <w:szCs w:val="22"/>
        </w:rPr>
      </w:pPr>
    </w:p>
    <w:p w14:paraId="512308AA" w14:textId="4F63EF39" w:rsidR="00993145" w:rsidRPr="004B131B" w:rsidRDefault="00993145" w:rsidP="00546195">
      <w:pPr>
        <w:tabs>
          <w:tab w:val="left" w:pos="1276"/>
        </w:tabs>
        <w:ind w:left="426"/>
        <w:rPr>
          <w:rFonts w:asciiTheme="minorHAnsi" w:hAnsiTheme="minorHAnsi" w:cstheme="minorHAnsi"/>
          <w:sz w:val="22"/>
          <w:szCs w:val="22"/>
        </w:rPr>
      </w:pPr>
      <w:bookmarkStart w:id="0" w:name="_Hlk171502430"/>
      <w:r w:rsidRPr="004B131B">
        <w:rPr>
          <w:rFonts w:asciiTheme="minorHAnsi" w:hAnsiTheme="minorHAnsi" w:cstheme="minorHAnsi"/>
          <w:sz w:val="22"/>
          <w:szCs w:val="22"/>
        </w:rPr>
        <w:t xml:space="preserve">Jméno: </w:t>
      </w:r>
      <w:r w:rsidR="00546195">
        <w:rPr>
          <w:rFonts w:asciiTheme="minorHAnsi" w:hAnsiTheme="minorHAnsi" w:cstheme="minorHAnsi"/>
          <w:sz w:val="22"/>
          <w:szCs w:val="22"/>
        </w:rPr>
        <w:tab/>
      </w:r>
      <w:r w:rsidR="003A3289" w:rsidRPr="003A3289">
        <w:rPr>
          <w:rFonts w:asciiTheme="minorHAnsi" w:hAnsiTheme="minorHAnsi" w:cstheme="minorHAnsi"/>
          <w:sz w:val="22"/>
          <w:szCs w:val="22"/>
        </w:rPr>
        <w:t>Ing. Alfréd Mede</w:t>
      </w:r>
    </w:p>
    <w:p w14:paraId="4810487C" w14:textId="6E01D66B" w:rsidR="00993145" w:rsidRPr="004B131B" w:rsidRDefault="00993145" w:rsidP="00546195">
      <w:pPr>
        <w:tabs>
          <w:tab w:val="left" w:pos="1276"/>
        </w:tabs>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sidR="00546195">
        <w:rPr>
          <w:rFonts w:asciiTheme="minorHAnsi" w:hAnsiTheme="minorHAnsi" w:cstheme="minorHAnsi"/>
          <w:sz w:val="22"/>
          <w:szCs w:val="22"/>
        </w:rPr>
        <w:tab/>
      </w:r>
      <w:r w:rsidR="003A3289" w:rsidRPr="003A3289">
        <w:rPr>
          <w:rFonts w:asciiTheme="minorHAnsi" w:hAnsiTheme="minorHAnsi" w:cstheme="minorHAnsi"/>
          <w:sz w:val="22"/>
          <w:szCs w:val="22"/>
        </w:rPr>
        <w:t>alfr</w:t>
      </w:r>
      <w:r w:rsidR="003A3289">
        <w:rPr>
          <w:rFonts w:asciiTheme="minorHAnsi" w:hAnsiTheme="minorHAnsi" w:cstheme="minorHAnsi"/>
          <w:sz w:val="22"/>
          <w:szCs w:val="22"/>
        </w:rPr>
        <w:t>e</w:t>
      </w:r>
      <w:r w:rsidR="003A3289" w:rsidRPr="003A3289">
        <w:rPr>
          <w:rFonts w:asciiTheme="minorHAnsi" w:hAnsiTheme="minorHAnsi" w:cstheme="minorHAnsi"/>
          <w:sz w:val="22"/>
          <w:szCs w:val="22"/>
        </w:rPr>
        <w:t>d.mede@nempk.cz</w:t>
      </w:r>
    </w:p>
    <w:p w14:paraId="33B99803" w14:textId="58786B7F" w:rsidR="00993145" w:rsidRPr="004B131B" w:rsidRDefault="00993145" w:rsidP="00546195">
      <w:pPr>
        <w:tabs>
          <w:tab w:val="left" w:pos="1276"/>
        </w:tabs>
        <w:ind w:left="426"/>
        <w:rPr>
          <w:rFonts w:asciiTheme="minorHAnsi" w:hAnsiTheme="minorHAnsi" w:cstheme="minorHAnsi"/>
          <w:sz w:val="22"/>
          <w:szCs w:val="22"/>
        </w:rPr>
      </w:pPr>
      <w:r w:rsidRPr="004B131B">
        <w:rPr>
          <w:rFonts w:asciiTheme="minorHAnsi" w:hAnsiTheme="minorHAnsi" w:cstheme="minorHAnsi"/>
          <w:sz w:val="22"/>
          <w:szCs w:val="22"/>
        </w:rPr>
        <w:t>Telefon:</w:t>
      </w:r>
      <w:r w:rsidR="00546195">
        <w:rPr>
          <w:rFonts w:asciiTheme="minorHAnsi" w:hAnsiTheme="minorHAnsi" w:cstheme="minorHAnsi"/>
          <w:sz w:val="22"/>
          <w:szCs w:val="22"/>
        </w:rPr>
        <w:tab/>
      </w:r>
      <w:r w:rsidR="003A3289" w:rsidRPr="003A3289">
        <w:rPr>
          <w:rFonts w:asciiTheme="minorHAnsi" w:hAnsiTheme="minorHAnsi" w:cstheme="minorHAnsi"/>
          <w:sz w:val="22"/>
          <w:szCs w:val="22"/>
        </w:rPr>
        <w:t>+420</w:t>
      </w:r>
      <w:r w:rsidR="003A3289">
        <w:rPr>
          <w:rFonts w:asciiTheme="minorHAnsi" w:hAnsiTheme="minorHAnsi" w:cstheme="minorHAnsi"/>
          <w:sz w:val="22"/>
          <w:szCs w:val="22"/>
        </w:rPr>
        <w:t> </w:t>
      </w:r>
      <w:r w:rsidR="003A3289" w:rsidRPr="003A3289">
        <w:rPr>
          <w:rFonts w:asciiTheme="minorHAnsi" w:hAnsiTheme="minorHAnsi" w:cstheme="minorHAnsi"/>
          <w:sz w:val="22"/>
          <w:szCs w:val="22"/>
        </w:rPr>
        <w:t>702</w:t>
      </w:r>
      <w:r w:rsidR="003A3289">
        <w:rPr>
          <w:rFonts w:asciiTheme="minorHAnsi" w:hAnsiTheme="minorHAnsi" w:cstheme="minorHAnsi"/>
          <w:sz w:val="22"/>
          <w:szCs w:val="22"/>
        </w:rPr>
        <w:t> </w:t>
      </w:r>
      <w:r w:rsidR="003A3289" w:rsidRPr="003A3289">
        <w:rPr>
          <w:rFonts w:asciiTheme="minorHAnsi" w:hAnsiTheme="minorHAnsi" w:cstheme="minorHAnsi"/>
          <w:sz w:val="22"/>
          <w:szCs w:val="22"/>
        </w:rPr>
        <w:t>221</w:t>
      </w:r>
      <w:r w:rsidR="003A3289">
        <w:rPr>
          <w:rFonts w:asciiTheme="minorHAnsi" w:hAnsiTheme="minorHAnsi" w:cstheme="minorHAnsi"/>
          <w:sz w:val="22"/>
          <w:szCs w:val="22"/>
        </w:rPr>
        <w:t xml:space="preserve"> </w:t>
      </w:r>
      <w:r w:rsidR="003A3289" w:rsidRPr="003A3289">
        <w:rPr>
          <w:rFonts w:asciiTheme="minorHAnsi" w:hAnsiTheme="minorHAnsi" w:cstheme="minorHAnsi"/>
          <w:sz w:val="22"/>
          <w:szCs w:val="22"/>
        </w:rPr>
        <w:t>577</w:t>
      </w:r>
    </w:p>
    <w:bookmarkEnd w:id="0"/>
    <w:p w14:paraId="6974FD8D" w14:textId="77777777" w:rsidR="00EF7AE0" w:rsidRPr="004B131B" w:rsidRDefault="00EF7AE0" w:rsidP="00EF7AE0">
      <w:pPr>
        <w:rPr>
          <w:rFonts w:asciiTheme="minorHAnsi" w:hAnsiTheme="minorHAnsi" w:cstheme="minorHAnsi"/>
          <w:sz w:val="22"/>
          <w:szCs w:val="22"/>
        </w:rPr>
      </w:pPr>
    </w:p>
    <w:p w14:paraId="78FC83F1" w14:textId="77777777" w:rsidR="00EF7AE0" w:rsidRPr="004B131B" w:rsidRDefault="00EF7AE0"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„objednatel“ na straně jedné</w:t>
      </w:r>
    </w:p>
    <w:p w14:paraId="0A5EBE0C" w14:textId="77777777" w:rsidR="00EF7AE0" w:rsidRPr="004B131B" w:rsidRDefault="00EF7AE0" w:rsidP="00EF7AE0">
      <w:pPr>
        <w:tabs>
          <w:tab w:val="left" w:pos="284"/>
        </w:tabs>
        <w:rPr>
          <w:rFonts w:asciiTheme="minorHAnsi" w:hAnsiTheme="minorHAnsi" w:cstheme="minorHAnsi"/>
          <w:sz w:val="12"/>
          <w:szCs w:val="22"/>
        </w:rPr>
      </w:pPr>
    </w:p>
    <w:p w14:paraId="6FAD91D2" w14:textId="77777777" w:rsidR="00EF7AE0" w:rsidRPr="00E7252F" w:rsidRDefault="00EF7AE0" w:rsidP="00E7252F">
      <w:pPr>
        <w:ind w:firstLine="426"/>
        <w:rPr>
          <w:rFonts w:asciiTheme="minorHAnsi" w:hAnsiTheme="minorHAnsi" w:cstheme="minorHAnsi"/>
          <w:b/>
          <w:bCs/>
          <w:sz w:val="22"/>
          <w:szCs w:val="22"/>
        </w:rPr>
      </w:pPr>
      <w:r w:rsidRPr="00E7252F">
        <w:rPr>
          <w:rFonts w:asciiTheme="minorHAnsi" w:hAnsiTheme="minorHAnsi" w:cstheme="minorHAnsi"/>
          <w:b/>
          <w:bCs/>
          <w:sz w:val="22"/>
          <w:szCs w:val="22"/>
        </w:rPr>
        <w:t>a</w:t>
      </w:r>
    </w:p>
    <w:p w14:paraId="70C01FB8" w14:textId="77777777" w:rsidR="00EF7AE0" w:rsidRPr="004B131B" w:rsidRDefault="00EF7AE0" w:rsidP="00EF7AE0">
      <w:pPr>
        <w:pStyle w:val="Odstavecseseznamem"/>
        <w:ind w:left="360"/>
        <w:rPr>
          <w:rFonts w:asciiTheme="minorHAnsi" w:hAnsiTheme="minorHAnsi" w:cstheme="minorHAnsi"/>
          <w:bCs/>
          <w:sz w:val="10"/>
          <w:szCs w:val="22"/>
        </w:rPr>
      </w:pPr>
    </w:p>
    <w:p w14:paraId="158DCE8E" w14:textId="4407C2DC" w:rsidR="00EF7AE0" w:rsidRPr="004B131B" w:rsidRDefault="00EF7AE0" w:rsidP="00546195">
      <w:pPr>
        <w:pStyle w:val="Odstavecseseznamem"/>
        <w:numPr>
          <w:ilvl w:val="0"/>
          <w:numId w:val="6"/>
        </w:numPr>
        <w:ind w:left="426" w:hanging="426"/>
        <w:rPr>
          <w:rFonts w:asciiTheme="minorHAnsi" w:hAnsiTheme="minorHAnsi" w:cstheme="minorHAnsi"/>
          <w:b/>
          <w:bCs/>
          <w:sz w:val="24"/>
        </w:rPr>
      </w:pPr>
      <w:r w:rsidRPr="004B131B">
        <w:rPr>
          <w:rFonts w:asciiTheme="minorHAnsi" w:hAnsiTheme="minorHAnsi" w:cstheme="minorHAnsi"/>
          <w:b/>
          <w:color w:val="FF0000"/>
          <w:sz w:val="24"/>
        </w:rPr>
        <w:t xml:space="preserve">doplní </w:t>
      </w:r>
      <w:proofErr w:type="gramStart"/>
      <w:r w:rsidRPr="004B131B">
        <w:rPr>
          <w:rFonts w:asciiTheme="minorHAnsi" w:hAnsiTheme="minorHAnsi" w:cstheme="minorHAnsi"/>
          <w:b/>
          <w:color w:val="FF0000"/>
          <w:sz w:val="24"/>
        </w:rPr>
        <w:t>dodavatel - obchodní</w:t>
      </w:r>
      <w:proofErr w:type="gramEnd"/>
      <w:r w:rsidRPr="004B131B">
        <w:rPr>
          <w:rFonts w:asciiTheme="minorHAnsi" w:hAnsiTheme="minorHAnsi" w:cstheme="minorHAnsi"/>
          <w:b/>
          <w:color w:val="FF0000"/>
          <w:sz w:val="24"/>
        </w:rPr>
        <w:t xml:space="preserve"> firma / jméno a příjmení)</w:t>
      </w:r>
    </w:p>
    <w:p w14:paraId="7C39E909" w14:textId="385791F7" w:rsidR="00EF7AE0" w:rsidRPr="004B131B" w:rsidRDefault="00EF7AE0" w:rsidP="00546195">
      <w:pPr>
        <w:pStyle w:val="Odstavec11"/>
        <w:numPr>
          <w:ilvl w:val="0"/>
          <w:numId w:val="0"/>
        </w:numPr>
        <w:tabs>
          <w:tab w:val="left" w:pos="2127"/>
        </w:tabs>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Sídlo:</w:t>
      </w:r>
      <w:r w:rsidR="00546195">
        <w:rPr>
          <w:rFonts w:asciiTheme="minorHAnsi" w:hAnsiTheme="minorHAnsi" w:cstheme="minorHAnsi"/>
          <w:sz w:val="22"/>
          <w:szCs w:val="22"/>
        </w:rPr>
        <w:t xml:space="preserve"> </w:t>
      </w:r>
      <w:r w:rsidR="00546195">
        <w:rPr>
          <w:rFonts w:asciiTheme="minorHAnsi" w:hAnsiTheme="minorHAnsi" w:cstheme="minorHAnsi"/>
          <w:sz w:val="22"/>
          <w:szCs w:val="22"/>
        </w:rPr>
        <w:tab/>
        <w:t>…………………</w:t>
      </w:r>
      <w:proofErr w:type="gramStart"/>
      <w:r w:rsidR="00546195">
        <w:rPr>
          <w:rFonts w:asciiTheme="minorHAnsi" w:hAnsiTheme="minorHAnsi" w:cstheme="minorHAnsi"/>
          <w:sz w:val="22"/>
          <w:szCs w:val="22"/>
        </w:rPr>
        <w:t>…….</w:t>
      </w:r>
      <w:proofErr w:type="gramEnd"/>
      <w:r w:rsidR="00546195">
        <w:rPr>
          <w:rFonts w:asciiTheme="minorHAnsi" w:hAnsiTheme="minorHAnsi" w:cstheme="minorHAnsi"/>
          <w:sz w:val="22"/>
          <w:szCs w:val="22"/>
        </w:rPr>
        <w:t>.</w:t>
      </w:r>
      <w:r w:rsidRPr="004B131B">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 xml:space="preserve"> </w:t>
      </w:r>
    </w:p>
    <w:p w14:paraId="54ADFB19" w14:textId="0ADF6CA4" w:rsidR="00EF7AE0" w:rsidRPr="004B131B" w:rsidRDefault="00EF7AE0" w:rsidP="00546195">
      <w:pPr>
        <w:pStyle w:val="Odstavec11"/>
        <w:numPr>
          <w:ilvl w:val="0"/>
          <w:numId w:val="0"/>
        </w:numPr>
        <w:tabs>
          <w:tab w:val="left" w:pos="2127"/>
          <w:tab w:val="left" w:pos="3544"/>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Zastoupená: </w:t>
      </w:r>
      <w:r w:rsidR="00546195">
        <w:rPr>
          <w:rFonts w:asciiTheme="minorHAnsi" w:hAnsiTheme="minorHAnsi" w:cstheme="minorHAnsi"/>
          <w:sz w:val="22"/>
          <w:szCs w:val="22"/>
        </w:rPr>
        <w:tab/>
        <w:t>…………………</w:t>
      </w:r>
      <w:proofErr w:type="gramStart"/>
      <w:r w:rsidR="00546195">
        <w:rPr>
          <w:rFonts w:asciiTheme="minorHAnsi" w:hAnsiTheme="minorHAnsi" w:cstheme="minorHAnsi"/>
          <w:sz w:val="22"/>
          <w:szCs w:val="22"/>
        </w:rPr>
        <w:t>…….</w:t>
      </w:r>
      <w:proofErr w:type="gramEnd"/>
      <w:r w:rsidR="00546195">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3186DF99" w14:textId="664251A1" w:rsidR="00EF7AE0" w:rsidRPr="004B131B" w:rsidRDefault="00EF7AE0" w:rsidP="00546195">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 xml:space="preserve">bankovní spojení: </w:t>
      </w:r>
      <w:r w:rsidR="00546195">
        <w:rPr>
          <w:rFonts w:asciiTheme="minorHAnsi" w:hAnsiTheme="minorHAnsi" w:cstheme="minorHAnsi"/>
          <w:sz w:val="22"/>
          <w:szCs w:val="22"/>
        </w:rPr>
        <w:tab/>
        <w:t>…………………</w:t>
      </w:r>
      <w:proofErr w:type="gramStart"/>
      <w:r w:rsidR="00546195">
        <w:rPr>
          <w:rFonts w:asciiTheme="minorHAnsi" w:hAnsiTheme="minorHAnsi" w:cstheme="minorHAnsi"/>
          <w:sz w:val="22"/>
          <w:szCs w:val="22"/>
        </w:rPr>
        <w:t>…….</w:t>
      </w:r>
      <w:proofErr w:type="gramEnd"/>
      <w:r w:rsidR="00546195">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CD18B" w14:textId="772BFF35" w:rsidR="00EF7AE0" w:rsidRPr="004B131B" w:rsidRDefault="00EF7AE0" w:rsidP="00546195">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00546195">
        <w:rPr>
          <w:rFonts w:asciiTheme="minorHAnsi" w:hAnsiTheme="minorHAnsi" w:cstheme="minorHAnsi"/>
          <w:sz w:val="22"/>
          <w:szCs w:val="22"/>
        </w:rPr>
        <w:t xml:space="preserve"> </w:t>
      </w:r>
      <w:r w:rsidR="00546195">
        <w:rPr>
          <w:rFonts w:asciiTheme="minorHAnsi" w:hAnsiTheme="minorHAnsi" w:cstheme="minorHAnsi"/>
          <w:sz w:val="22"/>
          <w:szCs w:val="22"/>
        </w:rPr>
        <w:tab/>
        <w:t>…………………</w:t>
      </w:r>
      <w:proofErr w:type="gramStart"/>
      <w:r w:rsidR="00546195">
        <w:rPr>
          <w:rFonts w:asciiTheme="minorHAnsi" w:hAnsiTheme="minorHAnsi" w:cstheme="minorHAnsi"/>
          <w:sz w:val="22"/>
          <w:szCs w:val="22"/>
        </w:rPr>
        <w:t>…….</w:t>
      </w:r>
      <w:proofErr w:type="gramEnd"/>
      <w:r w:rsidR="00546195">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F769F" w14:textId="6C101D66" w:rsidR="00EF7AE0" w:rsidRPr="004B131B" w:rsidRDefault="00EF7AE0" w:rsidP="00546195">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IČ:</w:t>
      </w:r>
      <w:r w:rsidR="00546195">
        <w:rPr>
          <w:rFonts w:asciiTheme="minorHAnsi" w:hAnsiTheme="minorHAnsi" w:cstheme="minorHAnsi"/>
          <w:sz w:val="22"/>
          <w:szCs w:val="22"/>
        </w:rPr>
        <w:t xml:space="preserve"> </w:t>
      </w:r>
      <w:r w:rsidR="00546195">
        <w:rPr>
          <w:rFonts w:asciiTheme="minorHAnsi" w:hAnsiTheme="minorHAnsi" w:cstheme="minorHAnsi"/>
          <w:sz w:val="22"/>
          <w:szCs w:val="22"/>
        </w:rPr>
        <w:tab/>
        <w:t>…………………</w:t>
      </w:r>
      <w:proofErr w:type="gramStart"/>
      <w:r w:rsidR="00546195">
        <w:rPr>
          <w:rFonts w:asciiTheme="minorHAnsi" w:hAnsiTheme="minorHAnsi" w:cstheme="minorHAnsi"/>
          <w:sz w:val="22"/>
          <w:szCs w:val="22"/>
        </w:rPr>
        <w:t>…….</w:t>
      </w:r>
      <w:proofErr w:type="gramEnd"/>
      <w:r w:rsidR="00546195">
        <w:rPr>
          <w:rFonts w:asciiTheme="minorHAnsi" w:hAnsiTheme="minorHAnsi" w:cstheme="minorHAnsi"/>
          <w:sz w:val="22"/>
          <w:szCs w:val="22"/>
        </w:rPr>
        <w:t>.</w:t>
      </w:r>
      <w:r w:rsidRPr="004B131B">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3B6834A" w14:textId="3491FD03" w:rsidR="00EF7AE0" w:rsidRPr="004B131B" w:rsidRDefault="00EF7AE0" w:rsidP="00546195">
      <w:pPr>
        <w:tabs>
          <w:tab w:val="left" w:pos="2127"/>
        </w:tabs>
        <w:ind w:firstLine="426"/>
        <w:rPr>
          <w:rFonts w:asciiTheme="minorHAnsi" w:hAnsiTheme="minorHAnsi" w:cstheme="minorHAnsi"/>
          <w:sz w:val="22"/>
          <w:szCs w:val="22"/>
        </w:rPr>
      </w:pPr>
      <w:r w:rsidRPr="004B131B">
        <w:rPr>
          <w:rFonts w:asciiTheme="minorHAnsi" w:hAnsiTheme="minorHAnsi" w:cstheme="minorHAnsi"/>
          <w:sz w:val="22"/>
          <w:szCs w:val="22"/>
        </w:rPr>
        <w:t>DIČ:</w:t>
      </w:r>
      <w:r w:rsidR="00546195">
        <w:rPr>
          <w:rFonts w:asciiTheme="minorHAnsi" w:hAnsiTheme="minorHAnsi" w:cstheme="minorHAnsi"/>
          <w:sz w:val="22"/>
          <w:szCs w:val="22"/>
        </w:rPr>
        <w:tab/>
        <w:t>…………………</w:t>
      </w:r>
      <w:proofErr w:type="gramStart"/>
      <w:r w:rsidR="00546195">
        <w:rPr>
          <w:rFonts w:asciiTheme="minorHAnsi" w:hAnsiTheme="minorHAnsi" w:cstheme="minorHAnsi"/>
          <w:sz w:val="22"/>
          <w:szCs w:val="22"/>
        </w:rPr>
        <w:t>…….</w:t>
      </w:r>
      <w:proofErr w:type="gramEnd"/>
      <w:r w:rsidR="00546195">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BD752FA" w14:textId="5C2D3765"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 xml:space="preserve">zapsaná v obchodním rejstříku vedeném u </w:t>
      </w:r>
      <w:r w:rsidR="00546195">
        <w:rPr>
          <w:rFonts w:asciiTheme="minorHAnsi" w:hAnsiTheme="minorHAnsi" w:cstheme="minorHAnsi"/>
        </w:rPr>
        <w:t>…</w:t>
      </w:r>
      <w:proofErr w:type="gramStart"/>
      <w:r w:rsidR="00546195">
        <w:rPr>
          <w:rFonts w:asciiTheme="minorHAnsi" w:hAnsiTheme="minorHAnsi" w:cstheme="minorHAnsi"/>
        </w:rPr>
        <w:t>…….</w:t>
      </w:r>
      <w:proofErr w:type="gramEnd"/>
      <w:r w:rsidR="00546195">
        <w:rPr>
          <w:rFonts w:asciiTheme="minorHAnsi" w:hAnsiTheme="minorHAnsi" w:cstheme="minorHAnsi"/>
        </w:rPr>
        <w:t>.</w:t>
      </w:r>
      <w:r w:rsidRPr="004B131B">
        <w:rPr>
          <w:rFonts w:asciiTheme="minorHAnsi" w:hAnsiTheme="minorHAnsi" w:cstheme="minorHAnsi"/>
        </w:rPr>
        <w:t xml:space="preserve"> soudu v </w:t>
      </w:r>
      <w:r w:rsidR="00546195">
        <w:rPr>
          <w:rFonts w:asciiTheme="minorHAnsi" w:hAnsiTheme="minorHAnsi" w:cstheme="minorHAnsi"/>
        </w:rPr>
        <w:t>…</w:t>
      </w:r>
      <w:proofErr w:type="gramStart"/>
      <w:r w:rsidR="00546195">
        <w:rPr>
          <w:rFonts w:asciiTheme="minorHAnsi" w:hAnsiTheme="minorHAnsi" w:cstheme="minorHAnsi"/>
        </w:rPr>
        <w:t>…….</w:t>
      </w:r>
      <w:proofErr w:type="gramEnd"/>
      <w:r w:rsidR="00546195">
        <w:rPr>
          <w:rFonts w:asciiTheme="minorHAnsi" w:hAnsiTheme="minorHAnsi" w:cstheme="minorHAnsi"/>
        </w:rPr>
        <w:t>, oddíl</w:t>
      </w:r>
      <w:proofErr w:type="gramStart"/>
      <w:r w:rsidR="00546195">
        <w:rPr>
          <w:rFonts w:asciiTheme="minorHAnsi" w:hAnsiTheme="minorHAnsi" w:cstheme="minorHAnsi"/>
        </w:rPr>
        <w:t xml:space="preserve"> ….</w:t>
      </w:r>
      <w:proofErr w:type="gramEnd"/>
      <w:r w:rsidR="00546195">
        <w:rPr>
          <w:rFonts w:asciiTheme="minorHAnsi" w:hAnsiTheme="minorHAnsi" w:cstheme="minorHAnsi"/>
        </w:rPr>
        <w:t>., vložka …….</w:t>
      </w:r>
      <w:r w:rsidRPr="004B131B">
        <w:rPr>
          <w:rFonts w:asciiTheme="minorHAnsi" w:hAnsiTheme="minorHAnsi" w:cstheme="minorHAnsi"/>
        </w:rPr>
        <w:t xml:space="preserve"> </w:t>
      </w:r>
      <w:r w:rsidRPr="004B131B">
        <w:rPr>
          <w:rFonts w:asciiTheme="minorHAnsi" w:hAnsiTheme="minorHAnsi" w:cstheme="minorHAnsi"/>
          <w:color w:val="FF0000"/>
        </w:rPr>
        <w:t>(doplní zhotovitel)</w:t>
      </w:r>
    </w:p>
    <w:p w14:paraId="5E96F0EC" w14:textId="38B0F7A6" w:rsidR="00EF7AE0" w:rsidRPr="004B131B" w:rsidRDefault="00EF7AE0" w:rsidP="00EF7AE0">
      <w:pPr>
        <w:rPr>
          <w:rFonts w:asciiTheme="minorHAnsi" w:hAnsiTheme="minorHAnsi" w:cstheme="minorHAnsi"/>
          <w:sz w:val="22"/>
          <w:szCs w:val="22"/>
        </w:rPr>
      </w:pPr>
      <w:r w:rsidRPr="004B131B">
        <w:rPr>
          <w:rFonts w:asciiTheme="minorHAnsi" w:hAnsiTheme="minorHAnsi" w:cstheme="minorHAnsi"/>
          <w:sz w:val="22"/>
          <w:szCs w:val="22"/>
        </w:rPr>
        <w:t xml:space="preserve">         Datová schránka: </w:t>
      </w:r>
      <w:r w:rsidR="00546195">
        <w:rPr>
          <w:rFonts w:asciiTheme="minorHAnsi" w:hAnsiTheme="minorHAnsi" w:cstheme="minorHAnsi"/>
          <w:sz w:val="22"/>
          <w:szCs w:val="22"/>
        </w:rPr>
        <w:t>……………………</w:t>
      </w:r>
      <w:r w:rsidRPr="004B131B">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p>
    <w:p w14:paraId="5FA57F19" w14:textId="0F06CBA5"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Adresa pro doručování: </w:t>
      </w:r>
      <w:r w:rsidR="00546195">
        <w:rPr>
          <w:rFonts w:asciiTheme="minorHAnsi" w:hAnsiTheme="minorHAnsi" w:cstheme="minorHAnsi"/>
          <w:sz w:val="22"/>
          <w:szCs w:val="22"/>
        </w:rPr>
        <w:t>…………………….</w:t>
      </w:r>
      <w:r w:rsidRPr="004B131B">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p>
    <w:p w14:paraId="50CE1CBD" w14:textId="77777777" w:rsidR="00205A06" w:rsidRPr="004B131B" w:rsidRDefault="00EF7AE0" w:rsidP="00EF7AE0">
      <w:pPr>
        <w:pStyle w:val="Odstavecseseznamem"/>
        <w:ind w:left="360"/>
        <w:rPr>
          <w:rFonts w:asciiTheme="minorHAnsi" w:hAnsiTheme="minorHAnsi" w:cstheme="minorHAnsi"/>
          <w:sz w:val="22"/>
          <w:szCs w:val="22"/>
        </w:rPr>
      </w:pPr>
      <w:r w:rsidRPr="004B131B">
        <w:rPr>
          <w:rFonts w:asciiTheme="minorHAnsi" w:hAnsiTheme="minorHAnsi" w:cstheme="minorHAnsi"/>
          <w:sz w:val="22"/>
          <w:szCs w:val="22"/>
        </w:rPr>
        <w:t xml:space="preserve">  </w:t>
      </w:r>
    </w:p>
    <w:p w14:paraId="6B09DB77" w14:textId="3A087D24" w:rsidR="00EF7AE0" w:rsidRPr="004B131B" w:rsidRDefault="00EF7AE0" w:rsidP="00546195">
      <w:pPr>
        <w:pStyle w:val="Odstavecseseznamem"/>
        <w:ind w:left="360" w:firstLine="66"/>
        <w:rPr>
          <w:rFonts w:asciiTheme="minorHAnsi" w:hAnsiTheme="minorHAnsi" w:cstheme="minorHAnsi"/>
          <w:bCs/>
          <w:sz w:val="22"/>
          <w:szCs w:val="22"/>
        </w:rPr>
      </w:pPr>
      <w:r w:rsidRPr="004B131B">
        <w:rPr>
          <w:rFonts w:asciiTheme="minorHAnsi" w:hAnsiTheme="minorHAnsi" w:cstheme="minorHAnsi"/>
          <w:sz w:val="22"/>
          <w:szCs w:val="22"/>
        </w:rPr>
        <w:t xml:space="preserve">Kontaktní osoba </w:t>
      </w:r>
      <w:r w:rsidR="00E7252F">
        <w:rPr>
          <w:rFonts w:asciiTheme="minorHAnsi" w:hAnsiTheme="minorHAnsi" w:cstheme="minorHAnsi"/>
          <w:sz w:val="22"/>
          <w:szCs w:val="22"/>
        </w:rPr>
        <w:t>zhotovitele</w:t>
      </w:r>
      <w:r w:rsidRPr="004B131B">
        <w:rPr>
          <w:rFonts w:asciiTheme="minorHAnsi" w:hAnsiTheme="minorHAnsi" w:cstheme="minorHAnsi"/>
          <w:sz w:val="22"/>
          <w:szCs w:val="22"/>
        </w:rPr>
        <w:t xml:space="preserve"> ve věcech technických:</w:t>
      </w:r>
    </w:p>
    <w:p w14:paraId="743547F5" w14:textId="03028F83" w:rsidR="00EF7AE0" w:rsidRPr="004B131B" w:rsidRDefault="00EF7AE0" w:rsidP="00546195">
      <w:pPr>
        <w:tabs>
          <w:tab w:val="left" w:pos="1276"/>
        </w:tabs>
        <w:ind w:left="426"/>
        <w:rPr>
          <w:rFonts w:asciiTheme="minorHAnsi" w:hAnsiTheme="minorHAnsi" w:cstheme="minorHAnsi"/>
          <w:sz w:val="22"/>
          <w:szCs w:val="22"/>
        </w:rPr>
      </w:pPr>
      <w:r w:rsidRPr="004B131B">
        <w:rPr>
          <w:rFonts w:asciiTheme="minorHAnsi" w:hAnsiTheme="minorHAnsi" w:cstheme="minorHAnsi"/>
          <w:sz w:val="22"/>
          <w:szCs w:val="22"/>
        </w:rPr>
        <w:t xml:space="preserve">Jméno: </w:t>
      </w:r>
      <w:r w:rsidR="00546195">
        <w:rPr>
          <w:rFonts w:asciiTheme="minorHAnsi" w:hAnsiTheme="minorHAnsi" w:cstheme="minorHAnsi"/>
          <w:sz w:val="22"/>
          <w:szCs w:val="22"/>
        </w:rPr>
        <w:tab/>
        <w:t>………………</w:t>
      </w:r>
      <w:proofErr w:type="gramStart"/>
      <w:r w:rsidR="00546195">
        <w:rPr>
          <w:rFonts w:asciiTheme="minorHAnsi" w:hAnsiTheme="minorHAnsi" w:cstheme="minorHAnsi"/>
          <w:sz w:val="22"/>
          <w:szCs w:val="22"/>
        </w:rPr>
        <w:t>…….</w:t>
      </w:r>
      <w:proofErr w:type="gramEnd"/>
      <w:r w:rsidR="00E7252F">
        <w:rPr>
          <w:rFonts w:asciiTheme="minorHAnsi" w:hAnsiTheme="minorHAnsi" w:cstheme="minorHAnsi"/>
          <w:sz w:val="22"/>
          <w:szCs w:val="22"/>
        </w:rPr>
        <w:t>.</w:t>
      </w:r>
      <w:r w:rsidRPr="004B131B">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p>
    <w:p w14:paraId="3B167937" w14:textId="24388AD4" w:rsidR="00EF7AE0" w:rsidRPr="004B131B" w:rsidRDefault="00EF7AE0" w:rsidP="00E7252F">
      <w:pPr>
        <w:tabs>
          <w:tab w:val="left" w:pos="1276"/>
        </w:tabs>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sidR="00E7252F">
        <w:rPr>
          <w:rFonts w:asciiTheme="minorHAnsi" w:hAnsiTheme="minorHAnsi" w:cstheme="minorHAnsi"/>
          <w:sz w:val="22"/>
          <w:szCs w:val="22"/>
        </w:rPr>
        <w:tab/>
        <w:t>………………</w:t>
      </w:r>
      <w:proofErr w:type="gramStart"/>
      <w:r w:rsidR="00E7252F">
        <w:rPr>
          <w:rFonts w:asciiTheme="minorHAnsi" w:hAnsiTheme="minorHAnsi" w:cstheme="minorHAnsi"/>
          <w:sz w:val="22"/>
          <w:szCs w:val="22"/>
        </w:rPr>
        <w:t>…….</w:t>
      </w:r>
      <w:proofErr w:type="gramEnd"/>
      <w:r w:rsidR="00E7252F">
        <w:rPr>
          <w:rFonts w:asciiTheme="minorHAnsi" w:hAnsiTheme="minorHAnsi" w:cstheme="minorHAnsi"/>
          <w:sz w:val="22"/>
          <w:szCs w:val="22"/>
        </w:rPr>
        <w:t>.</w:t>
      </w:r>
      <w:r w:rsidRPr="004B131B">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p>
    <w:p w14:paraId="68350C85" w14:textId="5B63D0A0" w:rsidR="00EF7AE0" w:rsidRPr="004B131B" w:rsidRDefault="00EF7AE0" w:rsidP="00E7252F">
      <w:pPr>
        <w:tabs>
          <w:tab w:val="left" w:pos="1276"/>
          <w:tab w:val="left" w:pos="1418"/>
        </w:tabs>
        <w:ind w:left="426"/>
        <w:rPr>
          <w:rFonts w:asciiTheme="minorHAnsi" w:hAnsiTheme="minorHAnsi" w:cstheme="minorHAnsi"/>
          <w:sz w:val="22"/>
          <w:szCs w:val="22"/>
        </w:rPr>
      </w:pPr>
      <w:r w:rsidRPr="004B131B">
        <w:rPr>
          <w:rFonts w:asciiTheme="minorHAnsi" w:hAnsiTheme="minorHAnsi" w:cstheme="minorHAnsi"/>
          <w:sz w:val="22"/>
          <w:szCs w:val="22"/>
        </w:rPr>
        <w:t>Telefon:</w:t>
      </w:r>
      <w:r w:rsidR="00E7252F">
        <w:rPr>
          <w:rFonts w:asciiTheme="minorHAnsi" w:hAnsiTheme="minorHAnsi" w:cstheme="minorHAnsi"/>
          <w:sz w:val="22"/>
          <w:szCs w:val="22"/>
        </w:rPr>
        <w:tab/>
        <w:t>………………</w:t>
      </w:r>
      <w:proofErr w:type="gramStart"/>
      <w:r w:rsidR="00E7252F">
        <w:rPr>
          <w:rFonts w:asciiTheme="minorHAnsi" w:hAnsiTheme="minorHAnsi" w:cstheme="minorHAnsi"/>
          <w:sz w:val="22"/>
          <w:szCs w:val="22"/>
        </w:rPr>
        <w:t>…….</w:t>
      </w:r>
      <w:proofErr w:type="gramEnd"/>
      <w:r w:rsidR="00E7252F">
        <w:rPr>
          <w:rFonts w:asciiTheme="minorHAnsi" w:hAnsiTheme="minorHAnsi" w:cstheme="minorHAnsi"/>
          <w:sz w:val="22"/>
          <w:szCs w:val="22"/>
        </w:rPr>
        <w:t>.</w:t>
      </w:r>
      <w:r w:rsidRPr="004B131B">
        <w:rPr>
          <w:rFonts w:asciiTheme="minorHAnsi" w:hAnsiTheme="minorHAnsi" w:cstheme="minorHAnsi"/>
          <w:sz w:val="22"/>
          <w:szCs w:val="22"/>
        </w:rPr>
        <w:t xml:space="preserve"> </w:t>
      </w:r>
      <w:r w:rsidRPr="004B131B">
        <w:rPr>
          <w:rFonts w:asciiTheme="minorHAnsi" w:hAnsiTheme="minorHAnsi" w:cstheme="minorHAnsi"/>
          <w:color w:val="FF0000"/>
          <w:sz w:val="22"/>
          <w:szCs w:val="22"/>
        </w:rPr>
        <w:t>(doplní zhotovitel)</w:t>
      </w:r>
    </w:p>
    <w:p w14:paraId="24BF6591" w14:textId="77777777" w:rsidR="006B62BB" w:rsidRPr="004B131B" w:rsidRDefault="006B62BB" w:rsidP="006B62BB">
      <w:pPr>
        <w:rPr>
          <w:rFonts w:asciiTheme="minorHAnsi" w:hAnsiTheme="minorHAnsi" w:cstheme="minorHAnsi"/>
          <w:sz w:val="22"/>
          <w:szCs w:val="22"/>
        </w:rPr>
      </w:pPr>
      <w:r w:rsidRPr="004B131B">
        <w:rPr>
          <w:rFonts w:asciiTheme="minorHAnsi" w:hAnsiTheme="minorHAnsi" w:cstheme="minorHAnsi"/>
          <w:sz w:val="22"/>
          <w:szCs w:val="22"/>
        </w:rPr>
        <w:t xml:space="preserve"> </w:t>
      </w:r>
    </w:p>
    <w:p w14:paraId="0E1DB542" w14:textId="12E49C34" w:rsidR="008E32AC" w:rsidRDefault="006B62BB"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„zhotovitel“ na straně druhé</w:t>
      </w:r>
    </w:p>
    <w:p w14:paraId="275280B8" w14:textId="69049E7C" w:rsidR="00993145" w:rsidRPr="00546195" w:rsidRDefault="008E32AC" w:rsidP="00E7252F">
      <w:pPr>
        <w:jc w:val="both"/>
        <w:rPr>
          <w:rFonts w:asciiTheme="minorHAnsi" w:hAnsiTheme="minorHAnsi" w:cstheme="minorHAnsi"/>
          <w:sz w:val="22"/>
          <w:szCs w:val="22"/>
        </w:rPr>
      </w:pPr>
      <w:r>
        <w:rPr>
          <w:rFonts w:asciiTheme="minorHAnsi" w:hAnsiTheme="minorHAnsi" w:cstheme="minorHAnsi"/>
          <w:sz w:val="22"/>
          <w:szCs w:val="22"/>
        </w:rPr>
        <w:br w:type="page"/>
      </w:r>
      <w:r w:rsidR="009031F0" w:rsidRPr="004B131B">
        <w:rPr>
          <w:rFonts w:asciiTheme="minorHAnsi" w:hAnsiTheme="minorHAnsi" w:cstheme="minorHAnsi"/>
          <w:sz w:val="22"/>
          <w:szCs w:val="22"/>
        </w:rPr>
        <w:lastRenderedPageBreak/>
        <w:t xml:space="preserve">uzavřely níže uvedeného dne, měsíce a roku tuto smlouvu </w:t>
      </w:r>
      <w:r w:rsidR="00652B1A" w:rsidRPr="004B131B">
        <w:rPr>
          <w:rFonts w:asciiTheme="minorHAnsi" w:hAnsiTheme="minorHAnsi" w:cstheme="minorHAnsi"/>
          <w:sz w:val="22"/>
          <w:szCs w:val="22"/>
        </w:rPr>
        <w:t>o dílo</w:t>
      </w:r>
      <w:r w:rsidR="00E7252F">
        <w:rPr>
          <w:rFonts w:asciiTheme="minorHAnsi" w:hAnsiTheme="minorHAnsi" w:cstheme="minorHAnsi"/>
          <w:sz w:val="22"/>
          <w:szCs w:val="22"/>
        </w:rPr>
        <w:t xml:space="preserve"> (dále jen „smlouva“)</w:t>
      </w:r>
      <w:r w:rsidR="00652B1A" w:rsidRPr="004B131B">
        <w:rPr>
          <w:rFonts w:asciiTheme="minorHAnsi" w:hAnsiTheme="minorHAnsi" w:cstheme="minorHAnsi"/>
          <w:sz w:val="22"/>
          <w:szCs w:val="22"/>
        </w:rPr>
        <w:t>, kterou se zhotovitel zavazuje řádně a včas, na svůj náklad a nebezpečí, provést pro objednatele dílo dle podmínek této smlouvy a jejích příloh a</w:t>
      </w:r>
      <w:r w:rsidR="00E7252F">
        <w:rPr>
          <w:rFonts w:asciiTheme="minorHAnsi" w:hAnsiTheme="minorHAnsi" w:cstheme="minorHAnsi"/>
          <w:sz w:val="22"/>
          <w:szCs w:val="22"/>
        </w:rPr>
        <w:t xml:space="preserve"> </w:t>
      </w:r>
      <w:r w:rsidR="00652B1A" w:rsidRPr="004B131B">
        <w:rPr>
          <w:rFonts w:asciiTheme="minorHAnsi" w:hAnsiTheme="minorHAnsi" w:cstheme="minorHAnsi"/>
          <w:sz w:val="22"/>
          <w:szCs w:val="22"/>
        </w:rPr>
        <w:t xml:space="preserve">objednatel se zavazuje za podmínek </w:t>
      </w:r>
      <w:r w:rsidR="00F80DD8" w:rsidRPr="004B131B">
        <w:rPr>
          <w:rFonts w:asciiTheme="minorHAnsi" w:hAnsiTheme="minorHAnsi" w:cstheme="minorHAnsi"/>
          <w:sz w:val="22"/>
          <w:szCs w:val="22"/>
        </w:rPr>
        <w:t>stanovených touto smlouvou</w:t>
      </w:r>
      <w:r w:rsidR="00652B1A" w:rsidRPr="004B131B">
        <w:rPr>
          <w:rFonts w:asciiTheme="minorHAnsi" w:hAnsiTheme="minorHAnsi" w:cstheme="minorHAnsi"/>
          <w:sz w:val="22"/>
          <w:szCs w:val="22"/>
        </w:rPr>
        <w:t xml:space="preserve"> dílo převzít a zaplatit zhotoviteli</w:t>
      </w:r>
      <w:r w:rsidR="00E7252F">
        <w:rPr>
          <w:rFonts w:asciiTheme="minorHAnsi" w:hAnsiTheme="minorHAnsi" w:cstheme="minorHAnsi"/>
          <w:sz w:val="22"/>
          <w:szCs w:val="22"/>
        </w:rPr>
        <w:t xml:space="preserve"> </w:t>
      </w:r>
      <w:r w:rsidR="00652B1A" w:rsidRPr="004B131B">
        <w:rPr>
          <w:rFonts w:asciiTheme="minorHAnsi" w:hAnsiTheme="minorHAnsi" w:cstheme="minorHAnsi"/>
          <w:sz w:val="22"/>
          <w:szCs w:val="22"/>
        </w:rPr>
        <w:t>dohodnutou cenu za jeho provedení</w:t>
      </w:r>
      <w:r w:rsidR="00491B34" w:rsidRPr="004B131B">
        <w:rPr>
          <w:rFonts w:asciiTheme="minorHAnsi" w:hAnsiTheme="minorHAnsi" w:cstheme="minorHAnsi"/>
          <w:sz w:val="22"/>
          <w:szCs w:val="22"/>
        </w:rPr>
        <w:t xml:space="preserve">. </w:t>
      </w:r>
    </w:p>
    <w:p w14:paraId="7618DCF8" w14:textId="74CE51F7" w:rsidR="006E7704" w:rsidRPr="004B131B" w:rsidRDefault="00993145" w:rsidP="00F36EB4">
      <w:pPr>
        <w:pStyle w:val="Nadpis1"/>
        <w:spacing w:after="0"/>
        <w:jc w:val="both"/>
        <w:rPr>
          <w:rFonts w:asciiTheme="minorHAnsi" w:hAnsiTheme="minorHAnsi" w:cstheme="minorHAnsi"/>
          <w:b w:val="0"/>
          <w:bCs/>
          <w:sz w:val="22"/>
          <w:szCs w:val="22"/>
        </w:rPr>
      </w:pPr>
      <w:r w:rsidRPr="004B131B">
        <w:rPr>
          <w:rFonts w:asciiTheme="minorHAnsi" w:hAnsiTheme="minorHAnsi" w:cstheme="minorHAnsi"/>
          <w:b w:val="0"/>
          <w:bCs/>
          <w:sz w:val="22"/>
          <w:szCs w:val="22"/>
        </w:rPr>
        <w:t xml:space="preserve">Podkladem pro uzavření této smlouvy je nabídka vybraného dodavatele předložená v rámci </w:t>
      </w:r>
      <w:r w:rsidR="00E7252F">
        <w:rPr>
          <w:rFonts w:asciiTheme="minorHAnsi" w:hAnsiTheme="minorHAnsi" w:cstheme="minorHAnsi"/>
          <w:b w:val="0"/>
          <w:bCs/>
          <w:sz w:val="22"/>
          <w:szCs w:val="22"/>
        </w:rPr>
        <w:t>veřejné zakázky malého rozsahu</w:t>
      </w:r>
      <w:r w:rsidRPr="004B131B">
        <w:rPr>
          <w:rFonts w:asciiTheme="minorHAnsi" w:hAnsiTheme="minorHAnsi" w:cstheme="minorHAnsi"/>
          <w:b w:val="0"/>
          <w:bCs/>
          <w:sz w:val="22"/>
          <w:szCs w:val="22"/>
        </w:rPr>
        <w:t xml:space="preserve"> na služby s názvem </w:t>
      </w:r>
      <w:r w:rsidR="00E7252F" w:rsidRPr="00E7252F">
        <w:rPr>
          <w:rFonts w:asciiTheme="minorHAnsi" w:hAnsiTheme="minorHAnsi" w:cstheme="minorHAnsi"/>
          <w:bCs/>
          <w:sz w:val="22"/>
          <w:szCs w:val="22"/>
        </w:rPr>
        <w:t>Zhotovení projektové dokumentace pro stavbu „NPK, a.s., Pardubická nemocnice – Výměna zdroje chladu na budově číslo 3 – HITEMA“ a poskytování služeb autorského dozoru</w:t>
      </w:r>
      <w:r w:rsidRPr="004B131B">
        <w:rPr>
          <w:rFonts w:asciiTheme="minorHAnsi" w:hAnsiTheme="minorHAnsi" w:cstheme="minorHAnsi"/>
          <w:sz w:val="22"/>
          <w:szCs w:val="22"/>
        </w:rPr>
        <w:t xml:space="preserve"> </w:t>
      </w:r>
      <w:r w:rsidR="00E7252F" w:rsidRPr="00E7252F">
        <w:rPr>
          <w:rFonts w:asciiTheme="minorHAnsi" w:hAnsiTheme="minorHAnsi" w:cstheme="minorHAnsi"/>
          <w:b w:val="0"/>
          <w:bCs/>
          <w:sz w:val="22"/>
          <w:szCs w:val="22"/>
        </w:rPr>
        <w:t>(</w:t>
      </w:r>
      <w:r w:rsidRPr="004B131B">
        <w:rPr>
          <w:rFonts w:asciiTheme="minorHAnsi" w:hAnsiTheme="minorHAnsi" w:cstheme="minorHAnsi"/>
          <w:b w:val="0"/>
          <w:bCs/>
          <w:sz w:val="22"/>
          <w:szCs w:val="22"/>
        </w:rPr>
        <w:t>dále jen „veřejná zakázka“</w:t>
      </w:r>
      <w:r w:rsidR="00E7252F">
        <w:rPr>
          <w:rFonts w:asciiTheme="minorHAnsi" w:hAnsiTheme="minorHAnsi" w:cstheme="minorHAnsi"/>
          <w:b w:val="0"/>
          <w:bCs/>
          <w:sz w:val="22"/>
          <w:szCs w:val="22"/>
        </w:rPr>
        <w:t>).</w:t>
      </w:r>
    </w:p>
    <w:p w14:paraId="1E640824" w14:textId="77777777" w:rsidR="000E48B5" w:rsidRPr="004B131B" w:rsidRDefault="000E48B5" w:rsidP="00A772AA">
      <w:pPr>
        <w:spacing w:before="240"/>
        <w:ind w:right="-23"/>
        <w:jc w:val="center"/>
        <w:rPr>
          <w:rFonts w:asciiTheme="minorHAnsi" w:hAnsiTheme="minorHAnsi" w:cstheme="minorHAnsi"/>
          <w:b/>
        </w:rPr>
      </w:pPr>
      <w:r w:rsidRPr="004B131B">
        <w:rPr>
          <w:rFonts w:asciiTheme="minorHAnsi" w:hAnsiTheme="minorHAnsi" w:cstheme="minorHAnsi"/>
          <w:b/>
        </w:rPr>
        <w:t>Článek I.</w:t>
      </w:r>
    </w:p>
    <w:p w14:paraId="7E991442" w14:textId="77777777" w:rsidR="000E48B5" w:rsidRPr="00CB2776" w:rsidRDefault="000E48B5" w:rsidP="000E48B5">
      <w:pPr>
        <w:keepNext/>
        <w:spacing w:after="120"/>
        <w:ind w:right="-23"/>
        <w:jc w:val="center"/>
        <w:outlineLvl w:val="6"/>
        <w:rPr>
          <w:rFonts w:asciiTheme="minorHAnsi" w:hAnsiTheme="minorHAnsi" w:cstheme="minorHAnsi"/>
          <w:b/>
          <w:u w:val="single"/>
        </w:rPr>
      </w:pPr>
      <w:r w:rsidRPr="00CB2776">
        <w:rPr>
          <w:rFonts w:asciiTheme="minorHAnsi" w:hAnsiTheme="minorHAnsi" w:cstheme="minorHAnsi"/>
          <w:b/>
          <w:u w:val="single"/>
        </w:rPr>
        <w:t>Předmět díla</w:t>
      </w:r>
    </w:p>
    <w:p w14:paraId="5BE9D8CA" w14:textId="2ADA958F" w:rsidR="00993145" w:rsidRPr="004B131B" w:rsidRDefault="00993145" w:rsidP="00993145">
      <w:pPr>
        <w:numPr>
          <w:ilvl w:val="0"/>
          <w:numId w:val="4"/>
        </w:numPr>
        <w:spacing w:after="120"/>
        <w:ind w:left="425"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za podmínek této smlouvy v rozsahu projektového záměru </w:t>
      </w:r>
      <w:r w:rsidRPr="004B131B">
        <w:rPr>
          <w:rFonts w:asciiTheme="minorHAnsi" w:hAnsiTheme="minorHAnsi" w:cstheme="minorHAnsi"/>
          <w:b/>
          <w:sz w:val="22"/>
          <w:szCs w:val="22"/>
        </w:rPr>
        <w:t xml:space="preserve">„NPK, a.s., Pardubická nemocnice - </w:t>
      </w:r>
      <w:r w:rsidR="008251D1" w:rsidRPr="008251D1">
        <w:rPr>
          <w:rFonts w:asciiTheme="minorHAnsi" w:hAnsiTheme="minorHAnsi" w:cstheme="minorHAnsi"/>
          <w:b/>
          <w:bCs/>
          <w:sz w:val="22"/>
          <w:szCs w:val="22"/>
        </w:rPr>
        <w:t>Výměna zdroje chladu na budově číslo 3 – HITEMA</w:t>
      </w:r>
      <w:r w:rsidRPr="004B131B">
        <w:rPr>
          <w:rFonts w:asciiTheme="minorHAnsi" w:hAnsiTheme="minorHAnsi" w:cstheme="minorHAnsi"/>
          <w:b/>
          <w:sz w:val="22"/>
          <w:szCs w:val="22"/>
        </w:rPr>
        <w:t>“</w:t>
      </w:r>
      <w:r w:rsidRPr="004B131B">
        <w:rPr>
          <w:rFonts w:asciiTheme="minorHAnsi" w:hAnsiTheme="minorHAnsi" w:cstheme="minorHAnsi"/>
          <w:sz w:val="22"/>
          <w:szCs w:val="22"/>
        </w:rPr>
        <w:t xml:space="preserve"> pro objednatele zpracovat </w:t>
      </w:r>
      <w:r w:rsidRPr="008251D1">
        <w:rPr>
          <w:rFonts w:asciiTheme="minorHAnsi" w:hAnsiTheme="minorHAnsi" w:cstheme="minorHAnsi"/>
          <w:b/>
          <w:bCs/>
          <w:sz w:val="22"/>
          <w:szCs w:val="22"/>
        </w:rPr>
        <w:t>projektovou dokumentaci</w:t>
      </w:r>
      <w:r w:rsidRPr="004B131B">
        <w:rPr>
          <w:rFonts w:asciiTheme="minorHAnsi" w:hAnsiTheme="minorHAnsi" w:cstheme="minorHAnsi"/>
          <w:sz w:val="22"/>
          <w:szCs w:val="22"/>
        </w:rPr>
        <w:t xml:space="preserve"> pro provádění stavby dle § 157 zákona č. 283/2021 Sb., stavební zákon, ve znění pozdějších předpisů (dále jen stavební zákon) a jeho prováděcích vyhlášek a v rozsahu dokumentace pro provádění stavby dle zákona č. 134/2016 Sb., o zadávání veřejných zakázek, ve znění pozdějších předpisů (dále též jen „ZZVZ“), jeho prováděcích předpisů.</w:t>
      </w:r>
    </w:p>
    <w:p w14:paraId="352E9BB8"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 xml:space="preserve">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14:paraId="5818AF9E" w14:textId="77777777" w:rsidR="00993145" w:rsidRPr="004B131B" w:rsidRDefault="00993145" w:rsidP="00993145">
      <w:pPr>
        <w:spacing w:after="120"/>
        <w:ind w:left="425"/>
        <w:jc w:val="both"/>
        <w:rPr>
          <w:rFonts w:asciiTheme="minorHAnsi" w:hAnsiTheme="minorHAnsi" w:cstheme="minorHAnsi"/>
          <w:sz w:val="22"/>
          <w:szCs w:val="22"/>
          <w:lang w:eastAsia="en-US"/>
        </w:rPr>
      </w:pPr>
      <w:r w:rsidRPr="004B131B">
        <w:rPr>
          <w:rFonts w:asciiTheme="minorHAnsi" w:hAnsiTheme="minorHAnsi" w:cstheme="minorHAnsi"/>
          <w:sz w:val="22"/>
          <w:szCs w:val="22"/>
          <w:lang w:eastAsia="en-US"/>
        </w:rPr>
        <w:t>Součástí plnění veřejné zakázky jsou činnosti zahrnující zejména projednání s dotčenými orgány a účastníky řízení, kdy výsledkem musí být bezrozporná kladná stanoviska k projektové dokumentaci.</w:t>
      </w:r>
    </w:p>
    <w:p w14:paraId="0AE48856" w14:textId="77777777" w:rsidR="001950D2" w:rsidRPr="004B131B" w:rsidRDefault="001950D2" w:rsidP="001950D2">
      <w:pPr>
        <w:ind w:left="426"/>
        <w:jc w:val="both"/>
        <w:rPr>
          <w:rFonts w:asciiTheme="minorHAnsi" w:hAnsiTheme="minorHAnsi" w:cstheme="minorHAnsi"/>
          <w:sz w:val="22"/>
          <w:szCs w:val="22"/>
        </w:rPr>
      </w:pPr>
      <w:r w:rsidRPr="004B131B">
        <w:rPr>
          <w:rFonts w:asciiTheme="minorHAnsi" w:hAnsiTheme="minorHAnsi" w:cstheme="minorHAnsi"/>
          <w:sz w:val="22"/>
          <w:szCs w:val="22"/>
        </w:rPr>
        <w:t>Projektová dokumentace bude respektovat níže uvedené požadavky oddělení:</w:t>
      </w:r>
    </w:p>
    <w:p w14:paraId="4B8181E8" w14:textId="77777777" w:rsidR="00A82200" w:rsidRPr="004B131B" w:rsidRDefault="00A82200" w:rsidP="001950D2">
      <w:pPr>
        <w:autoSpaceDE w:val="0"/>
        <w:autoSpaceDN w:val="0"/>
        <w:adjustRightInd w:val="0"/>
        <w:jc w:val="both"/>
        <w:rPr>
          <w:rFonts w:asciiTheme="minorHAnsi" w:hAnsiTheme="minorHAnsi" w:cstheme="minorHAnsi"/>
          <w:b/>
          <w:i/>
          <w:iCs/>
          <w:color w:val="000000"/>
          <w:sz w:val="22"/>
          <w:szCs w:val="22"/>
        </w:rPr>
      </w:pPr>
    </w:p>
    <w:p w14:paraId="6180581A" w14:textId="77777777" w:rsidR="00F46770" w:rsidRPr="00F46770" w:rsidRDefault="00F46770" w:rsidP="008251D1">
      <w:pPr>
        <w:pStyle w:val="Odstavecseseznamem"/>
        <w:autoSpaceDE w:val="0"/>
        <w:autoSpaceDN w:val="0"/>
        <w:adjustRightInd w:val="0"/>
        <w:ind w:hanging="294"/>
        <w:jc w:val="both"/>
        <w:rPr>
          <w:rFonts w:asciiTheme="minorHAnsi" w:hAnsiTheme="minorHAnsi" w:cstheme="minorHAnsi"/>
          <w:b/>
          <w:i/>
          <w:iCs/>
          <w:color w:val="000000"/>
          <w:sz w:val="22"/>
          <w:szCs w:val="22"/>
        </w:rPr>
      </w:pPr>
      <w:bookmarkStart w:id="1" w:name="_Hlk199957622"/>
      <w:r w:rsidRPr="00F46770">
        <w:rPr>
          <w:rFonts w:asciiTheme="minorHAnsi" w:hAnsiTheme="minorHAnsi" w:cstheme="minorHAnsi"/>
          <w:b/>
          <w:i/>
          <w:iCs/>
          <w:color w:val="000000"/>
          <w:sz w:val="22"/>
          <w:szCs w:val="22"/>
        </w:rPr>
        <w:t>Výměna zdroje chladu budova číslo 3</w:t>
      </w:r>
      <w:bookmarkEnd w:id="1"/>
    </w:p>
    <w:p w14:paraId="037AC430" w14:textId="25189E27" w:rsidR="00757D67" w:rsidRPr="00CB2776" w:rsidRDefault="00F46770" w:rsidP="00CB2776">
      <w:pPr>
        <w:pStyle w:val="Odstavecseseznamem"/>
        <w:widowControl w:val="0"/>
        <w:spacing w:after="120"/>
        <w:ind w:left="425"/>
        <w:contextualSpacing w:val="0"/>
        <w:jc w:val="both"/>
        <w:rPr>
          <w:rFonts w:asciiTheme="minorHAnsi" w:hAnsiTheme="minorHAnsi" w:cstheme="minorHAnsi"/>
          <w:bCs/>
          <w:sz w:val="22"/>
          <w:szCs w:val="22"/>
        </w:rPr>
      </w:pPr>
      <w:r w:rsidRPr="00F46770">
        <w:rPr>
          <w:rFonts w:asciiTheme="minorHAnsi" w:hAnsiTheme="minorHAnsi" w:cstheme="minorHAnsi"/>
          <w:bCs/>
          <w:sz w:val="22"/>
          <w:szCs w:val="22"/>
        </w:rPr>
        <w:t xml:space="preserve">Předmětem projektové dokumentace jsou demontáž a ekologická likvidace původního chladícího zařízení TRANE, statické posouzení stávající roznášecí plochy zařízení TRANE, návrh stavebních  úprav nebo instalace nové roznášecí plochy pro nové zařízení HITEMA s možností vetší zátěže, zapojení nového zařízení HITEMA do stávajícího systému </w:t>
      </w:r>
      <w:proofErr w:type="spellStart"/>
      <w:r w:rsidRPr="00F46770">
        <w:rPr>
          <w:rFonts w:asciiTheme="minorHAnsi" w:hAnsiTheme="minorHAnsi" w:cstheme="minorHAnsi"/>
          <w:bCs/>
          <w:sz w:val="22"/>
          <w:szCs w:val="22"/>
        </w:rPr>
        <w:t>MaR</w:t>
      </w:r>
      <w:proofErr w:type="spellEnd"/>
      <w:r w:rsidRPr="00F46770">
        <w:rPr>
          <w:rFonts w:asciiTheme="minorHAnsi" w:hAnsiTheme="minorHAnsi" w:cstheme="minorHAnsi"/>
          <w:bCs/>
          <w:sz w:val="22"/>
          <w:szCs w:val="22"/>
        </w:rPr>
        <w:t xml:space="preserve"> (měření a regulace), připojení nového zařízení HITEMA do stávajících elektrických rozvodů budovy, nebo případně navržení nové přípojky a připojení na rozvody chladícího media pro strojovnu VZT. </w:t>
      </w:r>
    </w:p>
    <w:p w14:paraId="215D931B" w14:textId="4E4BEEE5" w:rsidR="008251D1" w:rsidRPr="00F46770" w:rsidRDefault="008251D1" w:rsidP="008251D1">
      <w:pPr>
        <w:pStyle w:val="Odstavecseseznamem"/>
        <w:widowControl w:val="0"/>
        <w:ind w:left="426"/>
        <w:jc w:val="both"/>
        <w:rPr>
          <w:rFonts w:asciiTheme="minorHAnsi" w:hAnsiTheme="minorHAnsi" w:cstheme="minorHAnsi"/>
          <w:bCs/>
          <w:sz w:val="22"/>
          <w:szCs w:val="22"/>
        </w:rPr>
      </w:pPr>
      <w:r w:rsidRPr="008251D1">
        <w:rPr>
          <w:rFonts w:asciiTheme="minorHAnsi" w:hAnsiTheme="minorHAnsi" w:cstheme="minorHAnsi"/>
          <w:bCs/>
          <w:sz w:val="22"/>
          <w:szCs w:val="22"/>
        </w:rPr>
        <w:t>Dotčené prostory jsou v současné době využívané, technický stav odpovídá stáří objektu a instalace.</w:t>
      </w:r>
    </w:p>
    <w:p w14:paraId="42009A92" w14:textId="77777777" w:rsidR="001950D2" w:rsidRPr="004B131B" w:rsidRDefault="001950D2" w:rsidP="008251D1">
      <w:pPr>
        <w:widowControl w:val="0"/>
        <w:jc w:val="both"/>
        <w:rPr>
          <w:rFonts w:asciiTheme="minorHAnsi" w:hAnsiTheme="minorHAnsi" w:cstheme="minorHAnsi"/>
          <w:b/>
          <w:sz w:val="22"/>
          <w:szCs w:val="22"/>
        </w:rPr>
      </w:pPr>
    </w:p>
    <w:p w14:paraId="46162F11" w14:textId="77777777" w:rsidR="00993145" w:rsidRPr="004B131B" w:rsidRDefault="00993145" w:rsidP="00993145">
      <w:pPr>
        <w:pStyle w:val="Odstavecseseznamem"/>
        <w:numPr>
          <w:ilvl w:val="0"/>
          <w:numId w:val="4"/>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Součástí díla je provedení všech potřebných průzkumných prací, které jsou nezbytné pro zpracování projektové dokumentace a řádné provedení projektovaného díla.</w:t>
      </w:r>
    </w:p>
    <w:p w14:paraId="5C1883E1"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Před zahájením projekčních prací svolá zhotovitel vstupní jednání s objednatelem, na kterém bude upřesněn další postup a stanoveny termíny dalších jednání. V závěru prací na dokumentaci svolá zhotovitel jednání, na kterém seznámí objednatele s rozpracovanou dokumentací. Součástí předmětu plnění této smlouvy je i zapracování připomínek objednatele do dokumentace.</w:t>
      </w:r>
    </w:p>
    <w:p w14:paraId="33882D60"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Dokladová část dokumentace bude obsahovat zápisy ze všech jednání uskutečněných mezi objednatelem a zhotovitelem v průběhu plnění díla. Součástí dokladové části bude i souhlasné stanovisko uživatele s projektovou dokumentací. Toto stanovisko bude předmětem projednání v rámci předání díla na společném jednání zhotovitele, objednatele a uživatele konaném v sídle objednatele. Účast zástupce uživatele na jednání zajistí objednatel na základě výzvy zhotovitele k převzetí dokončeného díla.</w:t>
      </w:r>
    </w:p>
    <w:p w14:paraId="0A417F2A" w14:textId="77777777" w:rsidR="00993145" w:rsidRPr="004B131B" w:rsidRDefault="00993145" w:rsidP="00993145">
      <w:pPr>
        <w:numPr>
          <w:ilvl w:val="0"/>
          <w:numId w:val="4"/>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zpracuje a předá objednateli dílo v písemné formě v českém jazyce </w:t>
      </w:r>
      <w:r w:rsidRPr="004B131B">
        <w:rPr>
          <w:rFonts w:asciiTheme="minorHAnsi" w:hAnsiTheme="minorHAnsi" w:cstheme="minorHAnsi"/>
          <w:b/>
          <w:sz w:val="22"/>
          <w:szCs w:val="22"/>
        </w:rPr>
        <w:t>v pěti vyhotoveních</w:t>
      </w:r>
      <w:r w:rsidRPr="004B131B">
        <w:rPr>
          <w:rFonts w:asciiTheme="minorHAnsi" w:hAnsiTheme="minorHAnsi" w:cstheme="minorHAnsi"/>
          <w:sz w:val="22"/>
          <w:szCs w:val="22"/>
        </w:rPr>
        <w:t xml:space="preserve">. Dále bude dílo zároveň předáno v digitální formě na nosiči CD nebo DVD ve formátu *.DOC nebo *.DOCX, výkresová část ve formátu *.DWG a současně ve formátu *.PDF, tabulky budou ve formátu *.XLS nebo </w:t>
      </w:r>
      <w:r w:rsidRPr="004B131B">
        <w:rPr>
          <w:rFonts w:asciiTheme="minorHAnsi" w:hAnsiTheme="minorHAnsi" w:cstheme="minorHAnsi"/>
          <w:sz w:val="22"/>
          <w:szCs w:val="22"/>
        </w:rPr>
        <w:lastRenderedPageBreak/>
        <w:t>*.XLSX. Oceněný a neoceněný soupis stavebních prací, dodávek a služeb s výkazem výměr v rozsahu stanoveném prováděcím právním předpisem, vyhláškou č. 169/2016 Sb., bude předán ve formátu *.XC4 a v tištěné podobě autorizované.</w:t>
      </w:r>
    </w:p>
    <w:p w14:paraId="0DB82615" w14:textId="77777777" w:rsidR="00993145" w:rsidRPr="004B131B" w:rsidRDefault="00993145" w:rsidP="00993145">
      <w:pPr>
        <w:spacing w:after="120"/>
        <w:ind w:left="425"/>
        <w:jc w:val="both"/>
        <w:rPr>
          <w:rFonts w:asciiTheme="minorHAnsi" w:hAnsiTheme="minorHAnsi" w:cstheme="minorHAnsi"/>
          <w:sz w:val="22"/>
          <w:szCs w:val="22"/>
        </w:rPr>
      </w:pP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č. </w:t>
      </w:r>
      <w:smartTag w:uri="urn:schemas-microsoft-com:office:smarttags" w:element="metricconverter">
        <w:smartTagPr>
          <w:attr w:name="ProductID" w:val="1 a"/>
        </w:smartTagPr>
        <w:r w:rsidRPr="004B131B">
          <w:rPr>
            <w:rFonts w:asciiTheme="minorHAnsi" w:hAnsiTheme="minorHAnsi" w:cstheme="minorHAnsi"/>
            <w:sz w:val="22"/>
            <w:szCs w:val="22"/>
          </w:rPr>
          <w:t>1 a</w:t>
        </w:r>
      </w:smartTag>
      <w:r w:rsidRPr="004B131B">
        <w:rPr>
          <w:rFonts w:asciiTheme="minorHAnsi" w:hAnsiTheme="minorHAnsi" w:cstheme="minorHAnsi"/>
          <w:sz w:val="22"/>
          <w:szCs w:val="22"/>
        </w:rPr>
        <w:t xml:space="preserve"> 2 bude obsahovat oceněný soupis stavebních prací, dodávek a služeb s výkazem výměr dle </w:t>
      </w:r>
      <w:proofErr w:type="spellStart"/>
      <w:r w:rsidRPr="004B131B">
        <w:rPr>
          <w:rFonts w:asciiTheme="minorHAnsi" w:hAnsiTheme="minorHAnsi" w:cstheme="minorHAnsi"/>
          <w:sz w:val="22"/>
          <w:szCs w:val="22"/>
        </w:rPr>
        <w:t>vyhl</w:t>
      </w:r>
      <w:proofErr w:type="spellEnd"/>
      <w:r w:rsidRPr="004B131B">
        <w:rPr>
          <w:rFonts w:asciiTheme="minorHAnsi" w:hAnsiTheme="minorHAnsi" w:cstheme="minorHAnsi"/>
          <w:sz w:val="22"/>
          <w:szCs w:val="22"/>
        </w:rPr>
        <w:t xml:space="preserve">. č. 169/2016 Sb. ve znění platném v době dokončení dokumentace. Použitá cenová úroveň bude v komentáři uvedena. Ceny budou uvedeny bez DPH, u všech položek bude stanovena sazba DPH a uvedena cena včetně DPH. </w:t>
      </w:r>
    </w:p>
    <w:p w14:paraId="6C99B377"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V případě potřeby dalších vícetisků se zhotovitel zavazuje tyto vícetisky zhotovit mimo sjednanou smluvní odměnu pouze za cenu nákladů na zhotovení kopií za ceny obvyklé v PLG centrech včetně kompletace.</w:t>
      </w:r>
    </w:p>
    <w:p w14:paraId="5F86D324" w14:textId="77777777" w:rsidR="00993145" w:rsidRPr="004B131B" w:rsidRDefault="00993145" w:rsidP="00993145">
      <w:pPr>
        <w:ind w:left="426"/>
        <w:jc w:val="both"/>
        <w:rPr>
          <w:rFonts w:asciiTheme="minorHAnsi" w:hAnsiTheme="minorHAnsi" w:cstheme="minorHAnsi"/>
          <w:sz w:val="22"/>
          <w:szCs w:val="22"/>
        </w:rPr>
      </w:pPr>
      <w:r w:rsidRPr="004B131B">
        <w:rPr>
          <w:rFonts w:asciiTheme="minorHAnsi" w:hAnsiTheme="minorHAnsi" w:cstheme="minorHAnsi"/>
          <w:sz w:val="22"/>
          <w:szCs w:val="22"/>
        </w:rPr>
        <w:t xml:space="preserve">Celková situace stavby bude v systému JTSK, Balt po vyrovnání. Všechna </w:t>
      </w: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budou řádně autorizována. Jedno </w:t>
      </w: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bude obsahovat originály dokumentů.</w:t>
      </w:r>
    </w:p>
    <w:p w14:paraId="3432391E" w14:textId="291DF9C0" w:rsidR="008E32AC" w:rsidRPr="00CB2776" w:rsidRDefault="00993145" w:rsidP="00CB2776">
      <w:pPr>
        <w:numPr>
          <w:ilvl w:val="0"/>
          <w:numId w:val="4"/>
        </w:numPr>
        <w:spacing w:before="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Předmětem smlouvy je též poskytnutí součinnosti zhotovitele objednateli v zadávacím řízení veřejné zakázky na realizaci stavby podle projektové dokumentace zpracované dle této smlouvy. Tato součinnost spočívá ve zpracování odpovědí na žádosti dodavatelů o vysvětlení zadávacích podmínek, pokud tyto směřují k projektové dokumentaci nebo soupisu prací s výkazem výměr. Součinnost poskytne zhotovitel bezodkladně, tak aby objednatel byl schopen na žádosti dodavatelů reagovat v zákonných lhůtách. Platí, že tento závazek zhotovitele je oceněn v rámci ceny plnění a jeho trvající existence, tj. skutečnost, že do té doby nebyl splněn, není překážkou fakturace dle podmínek sjednaných níže v této smlouvě.</w:t>
      </w:r>
    </w:p>
    <w:p w14:paraId="06E92370" w14:textId="77777777" w:rsidR="000E48B5" w:rsidRPr="004B131B" w:rsidRDefault="000E48B5" w:rsidP="00B923D3">
      <w:pPr>
        <w:spacing w:before="360"/>
        <w:ind w:right="-23"/>
        <w:jc w:val="center"/>
        <w:rPr>
          <w:rFonts w:asciiTheme="minorHAnsi" w:hAnsiTheme="minorHAnsi" w:cstheme="minorHAnsi"/>
          <w:b/>
        </w:rPr>
      </w:pPr>
      <w:r w:rsidRPr="004B131B">
        <w:rPr>
          <w:rFonts w:asciiTheme="minorHAnsi" w:hAnsiTheme="minorHAnsi" w:cstheme="minorHAnsi"/>
          <w:b/>
        </w:rPr>
        <w:t>Článek II.</w:t>
      </w:r>
    </w:p>
    <w:p w14:paraId="390134AA"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Cena díla, platební a fakturační podmínky</w:t>
      </w:r>
    </w:p>
    <w:p w14:paraId="722E789C" w14:textId="5A3B89E8" w:rsidR="00831F48" w:rsidRPr="004B131B" w:rsidRDefault="00831F48" w:rsidP="00F36EB4">
      <w:pPr>
        <w:pStyle w:val="Odstavecseseznamem"/>
        <w:numPr>
          <w:ilvl w:val="0"/>
          <w:numId w:val="8"/>
        </w:numPr>
        <w:spacing w:after="24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se dohodly na </w:t>
      </w:r>
      <w:r w:rsidR="001F21DC" w:rsidRPr="004B131B">
        <w:rPr>
          <w:rFonts w:asciiTheme="minorHAnsi" w:hAnsiTheme="minorHAnsi" w:cstheme="minorHAnsi"/>
          <w:sz w:val="22"/>
          <w:szCs w:val="22"/>
        </w:rPr>
        <w:t>celkové</w:t>
      </w:r>
      <w:r w:rsidR="0027600E"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ceně za dílo, kterou je objednatel povinen zaplatit zhotoviteli za řádně provedené dílo </w:t>
      </w:r>
      <w:r w:rsidR="003661E3" w:rsidRPr="004B131B">
        <w:rPr>
          <w:rFonts w:asciiTheme="minorHAnsi" w:hAnsiTheme="minorHAnsi" w:cstheme="minorHAnsi"/>
          <w:sz w:val="22"/>
          <w:szCs w:val="22"/>
        </w:rPr>
        <w:t>uveden</w:t>
      </w:r>
      <w:r w:rsidR="004169C7" w:rsidRPr="004B131B">
        <w:rPr>
          <w:rFonts w:asciiTheme="minorHAnsi" w:hAnsiTheme="minorHAnsi" w:cstheme="minorHAnsi"/>
          <w:sz w:val="22"/>
          <w:szCs w:val="22"/>
        </w:rPr>
        <w:t>é</w:t>
      </w:r>
      <w:r w:rsidR="003661E3" w:rsidRPr="004B131B">
        <w:rPr>
          <w:rFonts w:asciiTheme="minorHAnsi" w:hAnsiTheme="minorHAnsi" w:cstheme="minorHAnsi"/>
          <w:sz w:val="22"/>
          <w:szCs w:val="22"/>
        </w:rPr>
        <w:t xml:space="preserve"> v čl. I </w:t>
      </w:r>
      <w:r w:rsidR="00842F57" w:rsidRPr="004B131B">
        <w:rPr>
          <w:rFonts w:asciiTheme="minorHAnsi" w:hAnsiTheme="minorHAnsi" w:cstheme="minorHAnsi"/>
          <w:sz w:val="22"/>
          <w:szCs w:val="22"/>
        </w:rPr>
        <w:t>v</w:t>
      </w:r>
      <w:r w:rsidRPr="004B131B">
        <w:rPr>
          <w:rFonts w:asciiTheme="minorHAnsi" w:hAnsiTheme="minorHAnsi" w:cstheme="minorHAnsi"/>
          <w:sz w:val="22"/>
          <w:szCs w:val="22"/>
        </w:rPr>
        <w:t xml:space="preserve"> souladu s touto smlouvou </w:t>
      </w:r>
      <w:r w:rsidR="0027600E" w:rsidRPr="004B131B">
        <w:rPr>
          <w:rFonts w:asciiTheme="minorHAnsi" w:hAnsiTheme="minorHAnsi" w:cstheme="minorHAnsi"/>
          <w:sz w:val="22"/>
          <w:szCs w:val="22"/>
        </w:rPr>
        <w:t>ve výši</w:t>
      </w:r>
      <w:r w:rsidRPr="004B131B">
        <w:rPr>
          <w:rFonts w:asciiTheme="minorHAnsi" w:hAnsiTheme="minorHAnsi" w:cstheme="minorHAnsi"/>
          <w:sz w:val="22"/>
          <w:szCs w:val="22"/>
        </w:rPr>
        <w:t>:</w:t>
      </w:r>
    </w:p>
    <w:p w14:paraId="34D11174" w14:textId="2549517E" w:rsidR="00CB2776" w:rsidRPr="00A82282" w:rsidRDefault="00CB2776" w:rsidP="00F36EB4">
      <w:pPr>
        <w:pStyle w:val="Odstavecseseznamem"/>
        <w:widowControl w:val="0"/>
        <w:tabs>
          <w:tab w:val="left" w:pos="0"/>
          <w:tab w:val="left" w:pos="360"/>
          <w:tab w:val="left" w:pos="2835"/>
          <w:tab w:val="left" w:pos="3969"/>
          <w:tab w:val="left" w:pos="4253"/>
        </w:tabs>
        <w:suppressAutoHyphens/>
        <w:spacing w:after="60" w:line="360" w:lineRule="auto"/>
        <w:ind w:left="360" w:firstLine="633"/>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Cena bez DPH (v Kč):</w:t>
      </w:r>
      <w:r>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w:t>
      </w:r>
      <w:r w:rsidRPr="00A82282">
        <w:rPr>
          <w:rFonts w:ascii="Calibri" w:eastAsia="SimSun" w:hAnsi="Calibri" w:cs="Calibri"/>
          <w:i/>
          <w:kern w:val="1"/>
          <w:sz w:val="22"/>
          <w:szCs w:val="22"/>
          <w:lang w:eastAsia="hi-IN" w:bidi="hi-IN"/>
        </w:rPr>
        <w:t xml:space="preserve"> </w:t>
      </w:r>
    </w:p>
    <w:p w14:paraId="5397532D" w14:textId="2FEEF8FE" w:rsidR="00CB2776" w:rsidRPr="00A82282" w:rsidRDefault="00CB2776" w:rsidP="00F36EB4">
      <w:pPr>
        <w:pStyle w:val="Odstavecseseznamem"/>
        <w:widowControl w:val="0"/>
        <w:tabs>
          <w:tab w:val="left" w:pos="0"/>
          <w:tab w:val="left" w:pos="360"/>
          <w:tab w:val="left" w:pos="3969"/>
        </w:tabs>
        <w:suppressAutoHyphens/>
        <w:spacing w:after="60" w:line="360" w:lineRule="auto"/>
        <w:ind w:left="360" w:firstLine="633"/>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Výše DPH (v Kč):</w:t>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6F5EBC7D" w14:textId="087FE1DE" w:rsidR="00CB2776" w:rsidRPr="00A82282" w:rsidRDefault="00CB2776" w:rsidP="00F36EB4">
      <w:pPr>
        <w:pStyle w:val="Odstavecseseznamem"/>
        <w:widowControl w:val="0"/>
        <w:tabs>
          <w:tab w:val="left" w:pos="0"/>
          <w:tab w:val="left" w:pos="360"/>
          <w:tab w:val="left" w:pos="3969"/>
        </w:tabs>
        <w:suppressAutoHyphens/>
        <w:spacing w:after="60" w:line="360" w:lineRule="auto"/>
        <w:ind w:left="360" w:firstLine="633"/>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Sazba DPH (v %):</w:t>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0DF4AC7E" w14:textId="121C2324" w:rsidR="0027600E" w:rsidRPr="00F36EB4" w:rsidRDefault="00CB2776" w:rsidP="00F36EB4">
      <w:pPr>
        <w:pStyle w:val="Odstavecseseznamem"/>
        <w:tabs>
          <w:tab w:val="left" w:pos="3969"/>
        </w:tabs>
        <w:spacing w:after="120" w:line="360" w:lineRule="auto"/>
        <w:ind w:left="360" w:firstLine="633"/>
        <w:contextualSpacing w:val="0"/>
        <w:rPr>
          <w:rFonts w:asciiTheme="minorHAnsi" w:hAnsiTheme="minorHAnsi" w:cstheme="minorHAnsi"/>
          <w:sz w:val="22"/>
          <w:szCs w:val="22"/>
        </w:rPr>
      </w:pPr>
      <w:r>
        <w:rPr>
          <w:rFonts w:ascii="Calibri" w:eastAsia="SimSun" w:hAnsi="Calibri" w:cs="Calibri"/>
          <w:b/>
          <w:kern w:val="1"/>
          <w:sz w:val="22"/>
          <w:szCs w:val="22"/>
          <w:lang w:eastAsia="hi-IN" w:bidi="hi-IN"/>
        </w:rPr>
        <w:t>C</w:t>
      </w:r>
      <w:r w:rsidRPr="00A82282">
        <w:rPr>
          <w:rFonts w:ascii="Calibri" w:eastAsia="SimSun" w:hAnsi="Calibri" w:cs="Calibri"/>
          <w:b/>
          <w:kern w:val="1"/>
          <w:sz w:val="22"/>
          <w:szCs w:val="22"/>
          <w:lang w:eastAsia="hi-IN" w:bidi="hi-IN"/>
        </w:rPr>
        <w:t>ena včetně DPH (v Kč):</w:t>
      </w:r>
      <w:r w:rsidR="00F36EB4">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w:t>
      </w:r>
    </w:p>
    <w:p w14:paraId="7E8A0375" w14:textId="77777777" w:rsidR="0027600E" w:rsidRPr="004B131B" w:rsidRDefault="0027600E" w:rsidP="008E32AC">
      <w:pPr>
        <w:spacing w:after="120"/>
        <w:jc w:val="center"/>
        <w:rPr>
          <w:rFonts w:asciiTheme="minorHAnsi" w:hAnsiTheme="minorHAnsi" w:cstheme="minorHAnsi"/>
          <w:sz w:val="22"/>
          <w:szCs w:val="22"/>
        </w:rPr>
      </w:pPr>
      <w:r w:rsidRPr="004B131B">
        <w:rPr>
          <w:rFonts w:asciiTheme="minorHAnsi" w:hAnsiTheme="minorHAnsi" w:cstheme="minorHAnsi"/>
          <w:sz w:val="22"/>
          <w:szCs w:val="22"/>
        </w:rPr>
        <w:t>(dále jen „cena“)</w:t>
      </w:r>
    </w:p>
    <w:p w14:paraId="32E22D3C" w14:textId="10342225" w:rsidR="00A82200" w:rsidRPr="004B131B" w:rsidRDefault="00A82200" w:rsidP="00B923D3">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Objednatel se zavazuje uhradit zhotoviteli cenu díla uvedenou v</w:t>
      </w:r>
      <w:r w:rsidR="00CB2776">
        <w:rPr>
          <w:rFonts w:asciiTheme="minorHAnsi" w:hAnsiTheme="minorHAnsi" w:cstheme="minorHAnsi"/>
          <w:sz w:val="22"/>
          <w:szCs w:val="22"/>
        </w:rPr>
        <w:t> odst.</w:t>
      </w:r>
      <w:r w:rsidRPr="004B131B">
        <w:rPr>
          <w:rFonts w:asciiTheme="minorHAnsi" w:hAnsiTheme="minorHAnsi" w:cstheme="minorHAnsi"/>
          <w:sz w:val="22"/>
          <w:szCs w:val="22"/>
        </w:rPr>
        <w:t xml:space="preserve"> 1. </w:t>
      </w:r>
      <w:r w:rsidR="00CB2776">
        <w:rPr>
          <w:rFonts w:asciiTheme="minorHAnsi" w:hAnsiTheme="minorHAnsi" w:cstheme="minorHAnsi"/>
          <w:sz w:val="22"/>
          <w:szCs w:val="22"/>
        </w:rPr>
        <w:t>tohoto článku,</w:t>
      </w:r>
      <w:r w:rsidRPr="004B131B">
        <w:rPr>
          <w:rFonts w:asciiTheme="minorHAnsi" w:hAnsiTheme="minorHAnsi" w:cstheme="minorHAnsi"/>
          <w:sz w:val="22"/>
          <w:szCs w:val="22"/>
        </w:rPr>
        <w:t xml:space="preserve"> a to na základě daňových dokladů (faktur). Zhotovitel je oprávněn objednateli cenu díla fakturovat po dokončení a předání projektové dokumentace. </w:t>
      </w:r>
    </w:p>
    <w:p w14:paraId="226F62F3" w14:textId="73C5ABD5" w:rsidR="000E48B5" w:rsidRPr="004B131B" w:rsidRDefault="001C4DED" w:rsidP="00B923D3">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Kopie p</w:t>
      </w:r>
      <w:r w:rsidR="0075547C" w:rsidRPr="004B131B">
        <w:rPr>
          <w:rFonts w:asciiTheme="minorHAnsi" w:hAnsiTheme="minorHAnsi" w:cstheme="minorHAnsi"/>
          <w:sz w:val="22"/>
          <w:szCs w:val="22"/>
        </w:rPr>
        <w:t>odepsan</w:t>
      </w:r>
      <w:r w:rsidRPr="004B131B">
        <w:rPr>
          <w:rFonts w:asciiTheme="minorHAnsi" w:hAnsiTheme="minorHAnsi" w:cstheme="minorHAnsi"/>
          <w:sz w:val="22"/>
          <w:szCs w:val="22"/>
        </w:rPr>
        <w:t>ého</w:t>
      </w:r>
      <w:r w:rsidR="0075547C" w:rsidRPr="004B131B">
        <w:rPr>
          <w:rFonts w:asciiTheme="minorHAnsi" w:hAnsiTheme="minorHAnsi" w:cstheme="minorHAnsi"/>
          <w:sz w:val="22"/>
          <w:szCs w:val="22"/>
        </w:rPr>
        <w:t xml:space="preserve"> protokol</w:t>
      </w:r>
      <w:r w:rsidRPr="004B131B">
        <w:rPr>
          <w:rFonts w:asciiTheme="minorHAnsi" w:hAnsiTheme="minorHAnsi" w:cstheme="minorHAnsi"/>
          <w:sz w:val="22"/>
          <w:szCs w:val="22"/>
        </w:rPr>
        <w:t>u</w:t>
      </w:r>
      <w:r w:rsidR="00C447C3" w:rsidRPr="004B131B">
        <w:rPr>
          <w:rFonts w:asciiTheme="minorHAnsi" w:hAnsiTheme="minorHAnsi" w:cstheme="minorHAnsi"/>
          <w:sz w:val="22"/>
          <w:szCs w:val="22"/>
        </w:rPr>
        <w:t xml:space="preserve"> o předání a převzetí díla (čl. IV. </w:t>
      </w:r>
      <w:r w:rsidR="00F36EB4">
        <w:rPr>
          <w:rFonts w:asciiTheme="minorHAnsi" w:hAnsiTheme="minorHAnsi" w:cstheme="minorHAnsi"/>
          <w:sz w:val="22"/>
          <w:szCs w:val="22"/>
        </w:rPr>
        <w:t>odst.</w:t>
      </w:r>
      <w:r w:rsidR="00C447C3" w:rsidRPr="004B131B">
        <w:rPr>
          <w:rFonts w:asciiTheme="minorHAnsi" w:hAnsiTheme="minorHAnsi" w:cstheme="minorHAnsi"/>
          <w:sz w:val="22"/>
          <w:szCs w:val="22"/>
        </w:rPr>
        <w:t xml:space="preserve"> 3 této smlouvy) </w:t>
      </w:r>
      <w:r w:rsidRPr="004B131B">
        <w:rPr>
          <w:rFonts w:asciiTheme="minorHAnsi" w:hAnsiTheme="minorHAnsi" w:cstheme="minorHAnsi"/>
          <w:sz w:val="22"/>
          <w:szCs w:val="22"/>
        </w:rPr>
        <w:t xml:space="preserve">bude podstatnou přílohou vystaveného daňového dokladu (faktury). Pokud zhotovitel k vystavené faktuře nepřiloží kopii podepsaného protokolu, jedná se o vadu takového dokladu a bude postupováno obdobně dle </w:t>
      </w:r>
      <w:r w:rsidR="00F36EB4">
        <w:rPr>
          <w:rFonts w:asciiTheme="minorHAnsi" w:hAnsiTheme="minorHAnsi" w:cstheme="minorHAnsi"/>
          <w:sz w:val="22"/>
          <w:szCs w:val="22"/>
        </w:rPr>
        <w:t>odst.</w:t>
      </w:r>
      <w:r w:rsidRPr="004B131B">
        <w:rPr>
          <w:rFonts w:asciiTheme="minorHAnsi" w:hAnsiTheme="minorHAnsi" w:cstheme="minorHAnsi"/>
          <w:sz w:val="22"/>
          <w:szCs w:val="22"/>
        </w:rPr>
        <w:t xml:space="preserve"> 6 tohoto článku smlouvy</w:t>
      </w:r>
      <w:r w:rsidR="000E48B5" w:rsidRPr="004B131B">
        <w:rPr>
          <w:rFonts w:asciiTheme="minorHAnsi" w:hAnsiTheme="minorHAnsi" w:cstheme="minorHAnsi"/>
          <w:sz w:val="22"/>
          <w:szCs w:val="22"/>
        </w:rPr>
        <w:t>.</w:t>
      </w:r>
    </w:p>
    <w:p w14:paraId="7D8BD65C" w14:textId="429AE44D" w:rsidR="000E48B5" w:rsidRPr="00F36EB4" w:rsidRDefault="00F36EB4" w:rsidP="00B923D3">
      <w:pPr>
        <w:pStyle w:val="Odstavecseseznamem"/>
        <w:numPr>
          <w:ilvl w:val="0"/>
          <w:numId w:val="8"/>
        </w:numPr>
        <w:spacing w:after="120"/>
        <w:ind w:left="426" w:hanging="426"/>
        <w:contextualSpacing w:val="0"/>
        <w:jc w:val="both"/>
        <w:rPr>
          <w:rFonts w:asciiTheme="minorHAnsi" w:hAnsiTheme="minorHAnsi" w:cstheme="minorHAnsi"/>
          <w:sz w:val="22"/>
          <w:szCs w:val="22"/>
        </w:rPr>
      </w:pPr>
      <w:r>
        <w:rPr>
          <w:rFonts w:asciiTheme="minorHAnsi" w:hAnsiTheme="minorHAnsi" w:cstheme="minorHAnsi"/>
          <w:sz w:val="22"/>
          <w:szCs w:val="22"/>
        </w:rPr>
        <w:t>Zhotovitel f</w:t>
      </w:r>
      <w:r w:rsidRPr="00BD2B9B">
        <w:rPr>
          <w:rFonts w:asciiTheme="minorHAnsi" w:hAnsiTheme="minorHAnsi" w:cstheme="minorHAnsi"/>
          <w:sz w:val="22"/>
          <w:szCs w:val="22"/>
        </w:rPr>
        <w:t xml:space="preserve">akturu doručí </w:t>
      </w:r>
      <w:r>
        <w:rPr>
          <w:rFonts w:asciiTheme="minorHAnsi" w:hAnsiTheme="minorHAnsi" w:cstheme="minorHAnsi"/>
          <w:sz w:val="22"/>
          <w:szCs w:val="22"/>
        </w:rPr>
        <w:t>objednateli</w:t>
      </w:r>
      <w:r w:rsidRPr="00BD2B9B">
        <w:rPr>
          <w:rFonts w:asciiTheme="minorHAnsi" w:hAnsiTheme="minorHAnsi" w:cstheme="minorHAnsi"/>
          <w:sz w:val="22"/>
          <w:szCs w:val="22"/>
        </w:rPr>
        <w:t xml:space="preserve"> elektronicky na adresu </w:t>
      </w:r>
      <w:r w:rsidRPr="00457296">
        <w:rPr>
          <w:rFonts w:asciiTheme="minorHAnsi" w:hAnsiTheme="minorHAnsi" w:cstheme="minorHAnsi"/>
          <w:b/>
          <w:bCs/>
          <w:sz w:val="22"/>
          <w:szCs w:val="22"/>
        </w:rPr>
        <w:t>fakturace@nempk.cz</w:t>
      </w:r>
      <w:r w:rsidRPr="00BD2B9B">
        <w:rPr>
          <w:rFonts w:asciiTheme="minorHAnsi" w:hAnsiTheme="minorHAnsi" w:cstheme="minorHAnsi"/>
          <w:sz w:val="22"/>
          <w:szCs w:val="22"/>
        </w:rPr>
        <w:t>.</w:t>
      </w:r>
    </w:p>
    <w:p w14:paraId="664E2494" w14:textId="75C6B4F7" w:rsidR="000E48B5" w:rsidRPr="004B131B" w:rsidRDefault="00F36EB4" w:rsidP="00B923D3">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F36EB4">
        <w:rPr>
          <w:rFonts w:asciiTheme="minorHAnsi" w:hAnsiTheme="minorHAnsi" w:cs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0D0BF5FF" w14:textId="7DF4E078" w:rsidR="000E48B5" w:rsidRPr="004B131B" w:rsidRDefault="00F36EB4" w:rsidP="00B923D3">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F36EB4">
        <w:rPr>
          <w:rFonts w:asciiTheme="minorHAnsi" w:hAnsiTheme="minorHAnsi" w:cstheme="minorHAnsi"/>
          <w:sz w:val="22"/>
          <w:szCs w:val="22"/>
        </w:rPr>
        <w:t>Splatnost faktury činí 30 kalendářních dnů ode dne jejího doručení objednateli. Stejná lhůta splatnosti platí i při placení jiných plateb (smluvních pokut, úroků z prodlení, náhrady škody apod.).</w:t>
      </w:r>
      <w:r w:rsidR="000E48B5" w:rsidRPr="004B131B">
        <w:rPr>
          <w:rFonts w:asciiTheme="minorHAnsi" w:hAnsiTheme="minorHAnsi" w:cstheme="minorHAnsi"/>
          <w:sz w:val="22"/>
          <w:szCs w:val="22"/>
        </w:rPr>
        <w:t xml:space="preserve"> </w:t>
      </w:r>
    </w:p>
    <w:p w14:paraId="6A17779E" w14:textId="4EBFF59C" w:rsidR="000E48B5" w:rsidRDefault="00F36EB4" w:rsidP="00B923D3">
      <w:pPr>
        <w:pStyle w:val="Odstavecseseznamem"/>
        <w:numPr>
          <w:ilvl w:val="0"/>
          <w:numId w:val="8"/>
        </w:numPr>
        <w:spacing w:after="120"/>
        <w:ind w:left="425" w:hanging="425"/>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Faktura se považuje za uhrazenou okamžikem odepsání fakturované částky z účtu </w:t>
      </w:r>
      <w:r>
        <w:rPr>
          <w:rFonts w:asciiTheme="minorHAnsi" w:hAnsiTheme="minorHAnsi" w:cstheme="minorHAnsi"/>
          <w:sz w:val="22"/>
          <w:szCs w:val="22"/>
        </w:rPr>
        <w:t>objednatele</w:t>
      </w:r>
      <w:r w:rsidRPr="00BD2B9B">
        <w:rPr>
          <w:rFonts w:asciiTheme="minorHAnsi" w:hAnsiTheme="minorHAnsi" w:cstheme="minorHAnsi"/>
          <w:sz w:val="22"/>
          <w:szCs w:val="22"/>
        </w:rPr>
        <w:t xml:space="preserve"> a jejím směrováním na účet </w:t>
      </w:r>
      <w:r>
        <w:rPr>
          <w:rFonts w:asciiTheme="minorHAnsi" w:hAnsiTheme="minorHAnsi" w:cstheme="minorHAnsi"/>
          <w:sz w:val="22"/>
          <w:szCs w:val="22"/>
        </w:rPr>
        <w:t>zhotovitele</w:t>
      </w:r>
      <w:r w:rsidRPr="00BD2B9B">
        <w:rPr>
          <w:rFonts w:asciiTheme="minorHAnsi" w:hAnsiTheme="minorHAnsi" w:cstheme="minorHAnsi"/>
          <w:sz w:val="22"/>
          <w:szCs w:val="22"/>
        </w:rPr>
        <w:t>.</w:t>
      </w:r>
    </w:p>
    <w:p w14:paraId="5BC61C81" w14:textId="77777777" w:rsidR="00F36EB4" w:rsidRPr="00BD2B9B" w:rsidRDefault="00F36EB4" w:rsidP="00F36EB4">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2" w:name="_Hlk175760542"/>
      <w:r>
        <w:rPr>
          <w:rFonts w:ascii="Calibri" w:hAnsi="Calibri"/>
          <w:sz w:val="22"/>
          <w:szCs w:val="22"/>
        </w:rPr>
        <w:t>Objednatel</w:t>
      </w:r>
      <w:r w:rsidRPr="00BD2B9B">
        <w:rPr>
          <w:rFonts w:ascii="Calibri" w:hAnsi="Calibri"/>
          <w:sz w:val="22"/>
          <w:szCs w:val="22"/>
        </w:rPr>
        <w:t xml:space="preserve"> neposkytuje </w:t>
      </w:r>
      <w:r>
        <w:rPr>
          <w:rFonts w:ascii="Calibri" w:hAnsi="Calibri"/>
          <w:sz w:val="22"/>
          <w:szCs w:val="22"/>
        </w:rPr>
        <w:t>zhotoviteli</w:t>
      </w:r>
      <w:r w:rsidRPr="00BD2B9B">
        <w:rPr>
          <w:rFonts w:ascii="Calibri" w:hAnsi="Calibri"/>
          <w:sz w:val="22"/>
          <w:szCs w:val="22"/>
        </w:rPr>
        <w:t xml:space="preserve"> zálohy.</w:t>
      </w:r>
    </w:p>
    <w:bookmarkEnd w:id="2"/>
    <w:p w14:paraId="71A26009" w14:textId="4C13582E" w:rsidR="00F36EB4" w:rsidRPr="00F36EB4" w:rsidRDefault="00F36EB4" w:rsidP="00F36EB4">
      <w:pPr>
        <w:pStyle w:val="Odstavecseseznamem"/>
        <w:numPr>
          <w:ilvl w:val="0"/>
          <w:numId w:val="8"/>
        </w:numPr>
        <w:spacing w:after="120"/>
        <w:ind w:left="426" w:hanging="426"/>
        <w:contextualSpacing w:val="0"/>
        <w:jc w:val="both"/>
        <w:rPr>
          <w:rFonts w:asciiTheme="minorHAnsi" w:hAnsiTheme="minorHAnsi" w:cstheme="minorHAnsi"/>
          <w:sz w:val="22"/>
          <w:szCs w:val="22"/>
        </w:rPr>
      </w:pPr>
      <w:r>
        <w:rPr>
          <w:rFonts w:ascii="Calibri" w:hAnsi="Calibri"/>
          <w:sz w:val="22"/>
          <w:szCs w:val="22"/>
        </w:rPr>
        <w:lastRenderedPageBreak/>
        <w:t>Objednatel</w:t>
      </w:r>
      <w:r w:rsidRPr="00BD2B9B">
        <w:rPr>
          <w:rFonts w:ascii="Calibri" w:eastAsia="SimSun" w:hAnsi="Calibri" w:cs="Calibri"/>
          <w:kern w:val="1"/>
          <w:sz w:val="22"/>
          <w:szCs w:val="22"/>
          <w:lang w:eastAsia="hi-IN" w:bidi="hi-IN"/>
        </w:rPr>
        <w:t xml:space="preserve"> si vyhrazuje právo vrátit </w:t>
      </w:r>
      <w:r>
        <w:rPr>
          <w:rFonts w:ascii="Calibri" w:eastAsia="SimSun" w:hAnsi="Calibri" w:cs="Calibri"/>
          <w:kern w:val="1"/>
          <w:sz w:val="22"/>
          <w:szCs w:val="22"/>
          <w:lang w:eastAsia="hi-IN" w:bidi="hi-IN"/>
        </w:rPr>
        <w:t>zhotoviteli</w:t>
      </w:r>
      <w:r w:rsidRPr="00BD2B9B">
        <w:rPr>
          <w:rFonts w:ascii="Calibri" w:eastAsia="SimSun" w:hAnsi="Calibri" w:cs="Calibri"/>
          <w:kern w:val="1"/>
          <w:sz w:val="22"/>
          <w:szCs w:val="22"/>
          <w:lang w:eastAsia="hi-IN" w:bidi="hi-IN"/>
        </w:rPr>
        <w:t xml:space="preserve"> do data jeho splatnosti daňový doklad – fakturu, který nebude obsahovat některý údaj nebo přílohu nebo má jiné závady v obsahu. Při vrácení faktury </w:t>
      </w:r>
      <w:r>
        <w:rPr>
          <w:rFonts w:ascii="Calibri" w:eastAsia="SimSun" w:hAnsi="Calibri" w:cs="Calibri"/>
          <w:kern w:val="1"/>
          <w:sz w:val="22"/>
          <w:szCs w:val="22"/>
          <w:lang w:eastAsia="hi-IN" w:bidi="hi-IN"/>
        </w:rPr>
        <w:t>objednatel</w:t>
      </w:r>
      <w:r w:rsidRPr="00BD2B9B">
        <w:rPr>
          <w:rFonts w:ascii="Calibri" w:eastAsia="SimSun" w:hAnsi="Calibri" w:cs="Calibri"/>
          <w:kern w:val="1"/>
          <w:sz w:val="22"/>
          <w:szCs w:val="22"/>
          <w:lang w:eastAsia="hi-IN" w:bidi="hi-IN"/>
        </w:rPr>
        <w:t xml:space="preserve"> uvede důvod jejího vrácení a v případě oprávněného vrácení </w:t>
      </w:r>
      <w:r>
        <w:rPr>
          <w:rFonts w:ascii="Calibri" w:eastAsia="SimSun" w:hAnsi="Calibri" w:cs="Calibri"/>
          <w:kern w:val="1"/>
          <w:sz w:val="22"/>
          <w:szCs w:val="22"/>
          <w:lang w:eastAsia="hi-IN" w:bidi="hi-IN"/>
        </w:rPr>
        <w:t>zhotovitel</w:t>
      </w:r>
      <w:r w:rsidRPr="00BD2B9B">
        <w:rPr>
          <w:rFonts w:ascii="Calibri" w:eastAsia="SimSun" w:hAnsi="Calibri" w:cs="Calibri"/>
          <w:kern w:val="1"/>
          <w:sz w:val="22"/>
          <w:szCs w:val="22"/>
          <w:lang w:eastAsia="hi-IN" w:bidi="hi-IN"/>
        </w:rPr>
        <w:t xml:space="preserve"> vystaví fakturu novou. Oprávněným vrácením faktury přestává běžet původní lhůta splatnosti a běží znovu ode dne doručení nové faktury </w:t>
      </w:r>
      <w:r>
        <w:rPr>
          <w:rFonts w:ascii="Calibri" w:eastAsia="SimSun" w:hAnsi="Calibri" w:cs="Calibri"/>
          <w:kern w:val="1"/>
          <w:sz w:val="22"/>
          <w:szCs w:val="22"/>
          <w:lang w:eastAsia="hi-IN" w:bidi="hi-IN"/>
        </w:rPr>
        <w:t>objednateli</w:t>
      </w:r>
      <w:r w:rsidRPr="00BD2B9B">
        <w:rPr>
          <w:rFonts w:ascii="Calibri" w:eastAsia="SimSun" w:hAnsi="Calibri" w:cs="Calibri"/>
          <w:kern w:val="1"/>
          <w:sz w:val="22"/>
          <w:szCs w:val="22"/>
          <w:lang w:eastAsia="hi-IN" w:bidi="hi-IN"/>
        </w:rPr>
        <w:t xml:space="preserve">. </w:t>
      </w:r>
      <w:r>
        <w:rPr>
          <w:rFonts w:asciiTheme="minorHAnsi" w:hAnsiTheme="minorHAnsi" w:cstheme="minorHAnsi"/>
          <w:sz w:val="22"/>
          <w:szCs w:val="22"/>
        </w:rPr>
        <w:t>Zhotovitel</w:t>
      </w:r>
      <w:r w:rsidRPr="00BD2B9B">
        <w:rPr>
          <w:rFonts w:ascii="Calibri" w:eastAsia="SimSun" w:hAnsi="Calibri" w:cs="Calibri"/>
          <w:kern w:val="1"/>
          <w:sz w:val="22"/>
          <w:szCs w:val="22"/>
          <w:lang w:eastAsia="hi-IN" w:bidi="hi-IN"/>
        </w:rPr>
        <w:t xml:space="preserve"> je povinen novou fakturu doručit </w:t>
      </w:r>
      <w:r>
        <w:rPr>
          <w:rFonts w:ascii="Calibri" w:eastAsia="SimSun" w:hAnsi="Calibri" w:cs="Calibri"/>
          <w:kern w:val="1"/>
          <w:sz w:val="22"/>
          <w:szCs w:val="22"/>
          <w:lang w:eastAsia="hi-IN" w:bidi="hi-IN"/>
        </w:rPr>
        <w:t>objednateli</w:t>
      </w:r>
      <w:r w:rsidRPr="00BD2B9B">
        <w:rPr>
          <w:rFonts w:ascii="Calibri" w:eastAsia="SimSun" w:hAnsi="Calibri" w:cs="Calibri"/>
          <w:kern w:val="1"/>
          <w:sz w:val="22"/>
          <w:szCs w:val="22"/>
          <w:lang w:eastAsia="hi-IN" w:bidi="hi-IN"/>
        </w:rPr>
        <w:t xml:space="preserve"> do 10 dnů ode dne, kdy mu byla doručena oprávněně vrácená faktura.</w:t>
      </w:r>
    </w:p>
    <w:p w14:paraId="655A7EFA" w14:textId="7D4B24B7" w:rsidR="00F36EB4" w:rsidRPr="004B131B" w:rsidRDefault="00F36EB4" w:rsidP="00B923D3">
      <w:pPr>
        <w:pStyle w:val="Odstavecseseznamem"/>
        <w:numPr>
          <w:ilvl w:val="0"/>
          <w:numId w:val="8"/>
        </w:numPr>
        <w:spacing w:after="240"/>
        <w:ind w:left="425" w:hanging="425"/>
        <w:contextualSpacing w:val="0"/>
        <w:jc w:val="both"/>
        <w:rPr>
          <w:rFonts w:asciiTheme="minorHAnsi" w:hAnsiTheme="minorHAnsi" w:cstheme="minorHAnsi"/>
          <w:sz w:val="22"/>
          <w:szCs w:val="22"/>
        </w:rPr>
      </w:pPr>
      <w:r w:rsidRPr="00BD2B9B">
        <w:rPr>
          <w:rFonts w:ascii="Calibri" w:hAnsi="Calibri"/>
          <w:sz w:val="22"/>
          <w:szCs w:val="22"/>
        </w:rPr>
        <w:t xml:space="preserve">Smluvní strany sjednávají, že </w:t>
      </w:r>
      <w:r>
        <w:rPr>
          <w:rFonts w:ascii="Calibri" w:eastAsia="SimSun" w:hAnsi="Calibri" w:cs="Calibri"/>
          <w:kern w:val="1"/>
          <w:sz w:val="22"/>
          <w:szCs w:val="22"/>
          <w:lang w:eastAsia="hi-IN" w:bidi="hi-IN"/>
        </w:rPr>
        <w:t>zhotovitel</w:t>
      </w:r>
      <w:r w:rsidRPr="00BD2B9B">
        <w:rPr>
          <w:rFonts w:ascii="Calibri" w:hAnsi="Calibri"/>
          <w:sz w:val="22"/>
          <w:szCs w:val="22"/>
        </w:rPr>
        <w:t xml:space="preserve"> není oprávněn jakékoliv jeho pohledávky vůči </w:t>
      </w:r>
      <w:r>
        <w:rPr>
          <w:rFonts w:ascii="Calibri" w:eastAsia="SimSun" w:hAnsi="Calibri" w:cs="Calibri"/>
          <w:kern w:val="1"/>
          <w:sz w:val="22"/>
          <w:szCs w:val="22"/>
          <w:lang w:eastAsia="hi-IN" w:bidi="hi-IN"/>
        </w:rPr>
        <w:t>objednateli</w:t>
      </w:r>
      <w:r w:rsidRPr="00BD2B9B">
        <w:rPr>
          <w:rFonts w:ascii="Calibri" w:hAnsi="Calibri"/>
          <w:sz w:val="22"/>
          <w:szCs w:val="22"/>
        </w:rPr>
        <w:t xml:space="preserve">, které vzniknou na základě této uzavřené smlouvy, započítat vůči pohledávkám </w:t>
      </w:r>
      <w:r>
        <w:rPr>
          <w:rFonts w:ascii="Calibri" w:eastAsia="SimSun" w:hAnsi="Calibri" w:cs="Calibri"/>
          <w:kern w:val="1"/>
          <w:sz w:val="22"/>
          <w:szCs w:val="22"/>
          <w:lang w:eastAsia="hi-IN" w:bidi="hi-IN"/>
        </w:rPr>
        <w:t>objednatele</w:t>
      </w:r>
      <w:r w:rsidRPr="00BD2B9B">
        <w:rPr>
          <w:rFonts w:ascii="Calibri" w:hAnsi="Calibri"/>
          <w:sz w:val="22"/>
          <w:szCs w:val="22"/>
        </w:rPr>
        <w:t xml:space="preserve"> vůči </w:t>
      </w:r>
      <w:r>
        <w:rPr>
          <w:rFonts w:ascii="Calibri" w:eastAsia="SimSun" w:hAnsi="Calibri" w:cs="Calibri"/>
          <w:kern w:val="1"/>
          <w:sz w:val="22"/>
          <w:szCs w:val="22"/>
          <w:lang w:eastAsia="hi-IN" w:bidi="hi-IN"/>
        </w:rPr>
        <w:t>zhotoviteli</w:t>
      </w:r>
      <w:r w:rsidRPr="00BD2B9B">
        <w:rPr>
          <w:rFonts w:ascii="Calibri" w:hAnsi="Calibri"/>
          <w:sz w:val="22"/>
          <w:szCs w:val="22"/>
        </w:rPr>
        <w:t xml:space="preserve"> jednostranným právním úkonem.</w:t>
      </w:r>
    </w:p>
    <w:p w14:paraId="28B07621" w14:textId="77777777" w:rsidR="000E48B5" w:rsidRPr="004B131B" w:rsidRDefault="000E48B5" w:rsidP="00F36EB4">
      <w:pPr>
        <w:ind w:right="-23"/>
        <w:jc w:val="center"/>
        <w:rPr>
          <w:rFonts w:asciiTheme="minorHAnsi" w:hAnsiTheme="minorHAnsi" w:cstheme="minorHAnsi"/>
          <w:b/>
        </w:rPr>
      </w:pPr>
      <w:r w:rsidRPr="004B131B">
        <w:rPr>
          <w:rFonts w:asciiTheme="minorHAnsi" w:hAnsiTheme="minorHAnsi" w:cstheme="minorHAnsi"/>
          <w:b/>
        </w:rPr>
        <w:t>Článek III.</w:t>
      </w:r>
    </w:p>
    <w:p w14:paraId="14B0A31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Termín plnění</w:t>
      </w:r>
    </w:p>
    <w:p w14:paraId="7258E53C" w14:textId="0762D0D6" w:rsidR="00A82200" w:rsidRPr="004B131B" w:rsidRDefault="00EA2070" w:rsidP="00EA2070">
      <w:p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A82200" w:rsidRPr="004B131B">
        <w:rPr>
          <w:rFonts w:asciiTheme="minorHAnsi" w:hAnsiTheme="minorHAnsi" w:cstheme="minorHAnsi"/>
          <w:sz w:val="22"/>
          <w:szCs w:val="22"/>
        </w:rPr>
        <w:t xml:space="preserve">Zhotovitel se zavazuje řádně dokončené dílo dle čl. I. této smlouvy včetně žádosti o stavební povolení předat objednateli </w:t>
      </w:r>
      <w:r w:rsidR="00D454BF" w:rsidRPr="00D454BF">
        <w:rPr>
          <w:rFonts w:asciiTheme="minorHAnsi" w:hAnsiTheme="minorHAnsi" w:cstheme="minorHAnsi"/>
          <w:b/>
          <w:bCs/>
          <w:sz w:val="22"/>
          <w:szCs w:val="22"/>
        </w:rPr>
        <w:t>do 6 měsíců od nabytí účinnosti této smlouvy o dílo</w:t>
      </w:r>
      <w:r w:rsidR="00A82200" w:rsidRPr="004B131B">
        <w:rPr>
          <w:rFonts w:asciiTheme="minorHAnsi" w:hAnsiTheme="minorHAnsi" w:cstheme="minorHAnsi"/>
          <w:sz w:val="22"/>
          <w:szCs w:val="22"/>
        </w:rPr>
        <w:t>.</w:t>
      </w:r>
    </w:p>
    <w:p w14:paraId="51F6427F" w14:textId="77777777" w:rsidR="000E48B5" w:rsidRPr="004B131B" w:rsidRDefault="000E48B5" w:rsidP="00B923D3">
      <w:pPr>
        <w:spacing w:before="360"/>
        <w:ind w:right="-23"/>
        <w:jc w:val="center"/>
        <w:rPr>
          <w:rFonts w:asciiTheme="minorHAnsi" w:hAnsiTheme="minorHAnsi" w:cstheme="minorHAnsi"/>
          <w:b/>
        </w:rPr>
      </w:pPr>
      <w:r w:rsidRPr="004B131B">
        <w:rPr>
          <w:rFonts w:asciiTheme="minorHAnsi" w:hAnsiTheme="minorHAnsi" w:cstheme="minorHAnsi"/>
          <w:b/>
        </w:rPr>
        <w:t>Článek IV.</w:t>
      </w:r>
    </w:p>
    <w:p w14:paraId="6F61F00E"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Provádění díla</w:t>
      </w:r>
    </w:p>
    <w:p w14:paraId="1B4334D6" w14:textId="77777777" w:rsidR="000E48B5" w:rsidRPr="004B131B" w:rsidRDefault="000E48B5" w:rsidP="00EA2070">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2AB0DD2A" w14:textId="5B997274" w:rsidR="00AC6024" w:rsidRPr="004B131B" w:rsidRDefault="000E48B5" w:rsidP="00EA2070">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je povinen </w:t>
      </w:r>
      <w:r w:rsidR="001C4DED" w:rsidRPr="004B131B">
        <w:rPr>
          <w:rFonts w:asciiTheme="minorHAnsi" w:hAnsiTheme="minorHAnsi" w:cstheme="minorHAnsi"/>
          <w:sz w:val="22"/>
          <w:szCs w:val="22"/>
        </w:rPr>
        <w:t xml:space="preserve">předmět díla řádně provést </w:t>
      </w:r>
      <w:r w:rsidRPr="004B131B">
        <w:rPr>
          <w:rFonts w:asciiTheme="minorHAnsi" w:hAnsiTheme="minorHAnsi" w:cstheme="minorHAnsi"/>
          <w:sz w:val="22"/>
          <w:szCs w:val="22"/>
        </w:rPr>
        <w:t>ve sjednané</w:t>
      </w:r>
      <w:r w:rsidR="001C4DED" w:rsidRPr="004B131B">
        <w:rPr>
          <w:rFonts w:asciiTheme="minorHAnsi" w:hAnsiTheme="minorHAnsi" w:cstheme="minorHAnsi"/>
          <w:sz w:val="22"/>
          <w:szCs w:val="22"/>
        </w:rPr>
        <w:t xml:space="preserve">m termínu </w:t>
      </w:r>
      <w:r w:rsidRPr="004B131B">
        <w:rPr>
          <w:rFonts w:asciiTheme="minorHAnsi" w:hAnsiTheme="minorHAnsi" w:cstheme="minorHAnsi"/>
          <w:sz w:val="22"/>
          <w:szCs w:val="22"/>
        </w:rPr>
        <w:t xml:space="preserve">a v souladu s dalšími podmínkami stanovenými touto smlouvou. </w:t>
      </w:r>
    </w:p>
    <w:p w14:paraId="11568B7A" w14:textId="4726C7F0" w:rsidR="00845B68" w:rsidRPr="004B131B" w:rsidRDefault="00845B68" w:rsidP="00EA2070">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Objednatel je povinen převzít pouze řádně (bezvadně) provedený předmět díla, případně řádně provedenou část díla. O předání a převzetí předmětu díla</w:t>
      </w:r>
      <w:r w:rsidR="00C447C3" w:rsidRPr="004B131B">
        <w:rPr>
          <w:rFonts w:asciiTheme="minorHAnsi" w:hAnsiTheme="minorHAnsi" w:cstheme="minorHAnsi"/>
          <w:sz w:val="22"/>
          <w:szCs w:val="22"/>
        </w:rPr>
        <w:t xml:space="preserve"> nebo jeho části </w:t>
      </w:r>
      <w:r w:rsidRPr="004B131B">
        <w:rPr>
          <w:rFonts w:asciiTheme="minorHAnsi" w:hAnsiTheme="minorHAnsi" w:cstheme="minorHAnsi"/>
          <w:sz w:val="22"/>
          <w:szCs w:val="22"/>
        </w:rPr>
        <w:t xml:space="preserve">se sepíše protokol o předání a převzetí, který </w:t>
      </w:r>
      <w:proofErr w:type="gramStart"/>
      <w:r w:rsidRPr="004B131B">
        <w:rPr>
          <w:rFonts w:asciiTheme="minorHAnsi" w:hAnsiTheme="minorHAnsi" w:cstheme="minorHAnsi"/>
          <w:sz w:val="22"/>
          <w:szCs w:val="22"/>
        </w:rPr>
        <w:t>podepíší</w:t>
      </w:r>
      <w:proofErr w:type="gramEnd"/>
      <w:r w:rsidRPr="004B131B">
        <w:rPr>
          <w:rFonts w:asciiTheme="minorHAnsi" w:hAnsiTheme="minorHAnsi" w:cstheme="minorHAnsi"/>
          <w:sz w:val="22"/>
          <w:szCs w:val="22"/>
        </w:rPr>
        <w:t xml:space="preserve">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71E98D90" w14:textId="4ABF5F1E" w:rsidR="000E48B5" w:rsidRPr="004B131B" w:rsidRDefault="000E48B5" w:rsidP="00EA2070">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8189E9A" w14:textId="77777777" w:rsidR="000E48B5" w:rsidRPr="004B131B" w:rsidRDefault="000E48B5" w:rsidP="00EA2070">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je povinen při realizaci díla dodržovat veškeré předpisy, pokud se vztahují k prováděnému dílu. Pokud porušením těchto předpisů zhotovitelem vznikne škoda, nese náklady zhotovitel.</w:t>
      </w:r>
    </w:p>
    <w:p w14:paraId="50EDF66A" w14:textId="77777777" w:rsidR="000E48B5" w:rsidRPr="004B131B" w:rsidRDefault="000E48B5" w:rsidP="00EA2070">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7C67F42E" w14:textId="77777777" w:rsidR="000E48B5" w:rsidRPr="004B131B" w:rsidRDefault="000E48B5" w:rsidP="00EA2070">
      <w:pPr>
        <w:numPr>
          <w:ilvl w:val="0"/>
          <w:numId w:val="5"/>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prohlašuje, že mu jsou známy technické, kvalitativní a specifické podmínky, za nichž se má dílo realizovat. </w:t>
      </w:r>
    </w:p>
    <w:p w14:paraId="2C94525F" w14:textId="77777777" w:rsidR="000E48B5" w:rsidRPr="004B131B" w:rsidRDefault="000E48B5" w:rsidP="00EA2070">
      <w:pPr>
        <w:numPr>
          <w:ilvl w:val="12"/>
          <w:numId w:val="0"/>
        </w:numPr>
        <w:spacing w:before="240"/>
        <w:ind w:right="-23"/>
        <w:jc w:val="center"/>
        <w:rPr>
          <w:rFonts w:asciiTheme="minorHAnsi" w:hAnsiTheme="minorHAnsi" w:cstheme="minorHAnsi"/>
          <w:b/>
        </w:rPr>
      </w:pPr>
      <w:r w:rsidRPr="004B131B">
        <w:rPr>
          <w:rFonts w:asciiTheme="minorHAnsi" w:hAnsiTheme="minorHAnsi" w:cstheme="minorHAnsi"/>
          <w:b/>
        </w:rPr>
        <w:t>Článek V.</w:t>
      </w:r>
    </w:p>
    <w:p w14:paraId="5128C1DB"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Průběžná kontrola</w:t>
      </w:r>
    </w:p>
    <w:p w14:paraId="23A1C301" w14:textId="77777777" w:rsidR="000E48B5" w:rsidRPr="004B131B" w:rsidRDefault="000E48B5" w:rsidP="00EA2070">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lang w:val="x-none" w:eastAsia="x-none"/>
        </w:rPr>
        <w:t>.</w:t>
      </w:r>
      <w:r w:rsidRPr="004B131B">
        <w:rPr>
          <w:rFonts w:asciiTheme="minorHAnsi" w:hAnsiTheme="minorHAnsi" w:cstheme="minorHAnsi"/>
          <w:lang w:eastAsia="x-none"/>
        </w:rPr>
        <w:tab/>
      </w:r>
      <w:r w:rsidRPr="004B131B">
        <w:rPr>
          <w:rFonts w:asciiTheme="minorHAnsi" w:hAnsiTheme="minorHAnsi" w:cstheme="minorHAnsi"/>
          <w:sz w:val="22"/>
          <w:szCs w:val="22"/>
          <w:lang w:val="x-none" w:eastAsia="x-none"/>
        </w:rPr>
        <w:t>Objednatel je oprávněn kontrolovat provádění díla prostřednictvím pověřených osob.</w:t>
      </w:r>
    </w:p>
    <w:p w14:paraId="3F1A6AD5" w14:textId="77777777" w:rsidR="000E48B5" w:rsidRPr="004B131B" w:rsidRDefault="000E48B5" w:rsidP="00EA2070">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val="x-none" w:eastAsia="x-none"/>
        </w:rPr>
        <w:t>2.</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418D6167" w14:textId="77777777" w:rsidR="000E48B5" w:rsidRPr="004B131B" w:rsidRDefault="000E48B5" w:rsidP="00EA2070">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eastAsia="x-none"/>
        </w:rPr>
        <w:t>3.</w:t>
      </w:r>
      <w:r w:rsidRPr="004B131B">
        <w:rPr>
          <w:rFonts w:asciiTheme="minorHAnsi" w:hAnsiTheme="minorHAnsi" w:cs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0DEADF34"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lastRenderedPageBreak/>
        <w:t>Článek VI.</w:t>
      </w:r>
    </w:p>
    <w:p w14:paraId="06818B5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Záruky, odpovědnost za vady</w:t>
      </w:r>
    </w:p>
    <w:p w14:paraId="19A8E7E9"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4B131B" w:rsidRDefault="002639FE" w:rsidP="008E32AC">
      <w:pPr>
        <w:numPr>
          <w:ilvl w:val="0"/>
          <w:numId w:val="11"/>
        </w:numPr>
        <w:spacing w:after="120"/>
        <w:ind w:left="425" w:hanging="425"/>
        <w:jc w:val="both"/>
        <w:rPr>
          <w:rFonts w:asciiTheme="minorHAnsi" w:hAnsiTheme="minorHAnsi" w:cstheme="minorHAnsi"/>
          <w:sz w:val="22"/>
        </w:rPr>
      </w:pPr>
      <w:r w:rsidRPr="004B131B">
        <w:rPr>
          <w:rFonts w:asciiTheme="minorHAnsi" w:hAnsiTheme="minorHAnsi" w:cstheme="minorHAns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71C9F5A6"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vady díla uvedené v bodě 1., 2. a 3. tohoto článku této smlouvy, které budou zjištěny v záruční době. </w:t>
      </w:r>
      <w:r w:rsidRPr="00D454BF">
        <w:rPr>
          <w:rFonts w:asciiTheme="minorHAnsi" w:hAnsiTheme="minorHAnsi" w:cstheme="minorHAnsi"/>
          <w:b/>
          <w:bCs/>
          <w:sz w:val="22"/>
        </w:rPr>
        <w:t>Záruční doba činí 60 měsíců</w:t>
      </w:r>
      <w:r w:rsidRPr="004B131B">
        <w:rPr>
          <w:rFonts w:asciiTheme="minorHAnsi" w:hAnsiTheme="minorHAnsi" w:cstheme="minorHAnsi"/>
          <w:i/>
          <w:sz w:val="22"/>
        </w:rPr>
        <w:t xml:space="preserve"> </w:t>
      </w:r>
      <w:r w:rsidRPr="004B131B">
        <w:rPr>
          <w:rFonts w:asciiTheme="minorHAnsi" w:hAnsiTheme="minorHAnsi" w:cstheme="minorHAnsi"/>
          <w:sz w:val="22"/>
        </w:rPr>
        <w:t>ode dne podpisu protokolu o předání a převzetí předmětu díla oběma smluvními stranami.</w:t>
      </w:r>
    </w:p>
    <w:p w14:paraId="092A3EF6" w14:textId="45281F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je povinen vadu odstranit na vlastní náklady; to neplatí, pokud zhotovitel prokáže, že vadu nezavinil. </w:t>
      </w:r>
    </w:p>
    <w:p w14:paraId="4D7261DF" w14:textId="4261938B" w:rsidR="002639FE" w:rsidRPr="004B131B" w:rsidRDefault="002639FE" w:rsidP="008442BC">
      <w:pPr>
        <w:numPr>
          <w:ilvl w:val="0"/>
          <w:numId w:val="11"/>
        </w:numPr>
        <w:spacing w:after="120"/>
        <w:ind w:left="426" w:hanging="426"/>
        <w:jc w:val="both"/>
        <w:rPr>
          <w:rFonts w:asciiTheme="minorHAnsi" w:hAnsiTheme="minorHAnsi" w:cstheme="minorHAnsi"/>
          <w:i/>
          <w:sz w:val="22"/>
        </w:rPr>
      </w:pPr>
      <w:r w:rsidRPr="004B131B">
        <w:rPr>
          <w:rFonts w:asciiTheme="minorHAnsi" w:hAnsiTheme="minorHAnsi" w:cstheme="minorHAnsi"/>
          <w:sz w:val="22"/>
        </w:rPr>
        <w:t>Neodstraní-li zhotovitel vady díla ve lhůtě podle bodu 5. tohoto článku této smlouvy nebo oznámí-li před jejím uplynutím, že vady neodstraní, může objednatel odstoupit od smlouvy, požadovat přiměřenou slevu z ceny díla nebo</w:t>
      </w:r>
      <w:r w:rsidRPr="004B131B">
        <w:rPr>
          <w:rFonts w:asciiTheme="minorHAnsi" w:hAnsiTheme="minorHAnsi" w:cstheme="minorHAnsi"/>
          <w:i/>
          <w:sz w:val="22"/>
        </w:rPr>
        <w:t xml:space="preserve"> </w:t>
      </w:r>
      <w:r w:rsidRPr="004B131B">
        <w:rPr>
          <w:rFonts w:asciiTheme="minorHAnsi" w:hAnsiTheme="minorHAnsi" w:cstheme="minorHAns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4B131B">
        <w:rPr>
          <w:rFonts w:asciiTheme="minorHAnsi" w:hAnsiTheme="minorHAnsi" w:cstheme="minorHAnsi"/>
          <w:b/>
          <w:sz w:val="22"/>
        </w:rPr>
        <w:t xml:space="preserve"> </w:t>
      </w:r>
      <w:r w:rsidRPr="004B131B">
        <w:rPr>
          <w:rFonts w:asciiTheme="minorHAnsi" w:hAnsiTheme="minorHAnsi" w:cstheme="minorHAnsi"/>
          <w:sz w:val="22"/>
        </w:rPr>
        <w:t>30 dnů po obdržení příslušného platebního dokladu objednatele</w:t>
      </w:r>
      <w:r w:rsidRPr="004B131B">
        <w:rPr>
          <w:rFonts w:asciiTheme="minorHAnsi" w:hAnsiTheme="minorHAnsi" w:cstheme="minorHAnsi"/>
          <w:i/>
          <w:sz w:val="22"/>
        </w:rPr>
        <w:t>.</w:t>
      </w:r>
    </w:p>
    <w:p w14:paraId="38217C75" w14:textId="13BD8BF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že se jedná o vady, které brání užití díla k sjednanému účelu, může objednatel od smlouvy odstoupit.</w:t>
      </w:r>
    </w:p>
    <w:p w14:paraId="77B0632D" w14:textId="2C92271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Nároky z vadného plnění lze uplatnit do posledního dne záruční doby, přičemž i výzva k odstranění vad odeslaná objednatelem v poslední den záruční doby se považuje za včas uplatněnou. </w:t>
      </w:r>
    </w:p>
    <w:p w14:paraId="6D7E8655" w14:textId="21741E7E" w:rsidR="002639FE" w:rsidRPr="004B131B" w:rsidRDefault="002639FE" w:rsidP="00EA2070">
      <w:pPr>
        <w:numPr>
          <w:ilvl w:val="0"/>
          <w:numId w:val="11"/>
        </w:numPr>
        <w:ind w:left="426" w:hanging="426"/>
        <w:jc w:val="both"/>
        <w:rPr>
          <w:rFonts w:asciiTheme="minorHAnsi" w:hAnsiTheme="minorHAnsi" w:cstheme="minorHAnsi"/>
          <w:sz w:val="22"/>
        </w:rPr>
      </w:pPr>
      <w:r w:rsidRPr="004B131B">
        <w:rPr>
          <w:rFonts w:asciiTheme="minorHAnsi" w:hAnsiTheme="minorHAnsi" w:cstheme="minorHAnsi"/>
          <w:sz w:val="22"/>
        </w:rPr>
        <w:t>V případě odpovědnosti zhotovitele za vady platí v ostatním § 2615 a násl. občanského zákoníku, ve znění pozdějších předpisů.</w:t>
      </w:r>
    </w:p>
    <w:p w14:paraId="2A74CA9C"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lastRenderedPageBreak/>
        <w:t>Článek VII.</w:t>
      </w:r>
    </w:p>
    <w:p w14:paraId="5D8D8B9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Zajištění plnění povinností</w:t>
      </w:r>
    </w:p>
    <w:p w14:paraId="3283C888" w14:textId="73945646" w:rsidR="000E48B5" w:rsidRPr="004B131B" w:rsidRDefault="000E48B5" w:rsidP="008442BC">
      <w:pPr>
        <w:numPr>
          <w:ilvl w:val="0"/>
          <w:numId w:val="3"/>
        </w:numPr>
        <w:tabs>
          <w:tab w:val="left" w:pos="426"/>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Úřad pro ochranu hospodářské soutěže (dále jen „ÚOHS“) zjistí pochybení </w:t>
      </w:r>
      <w:r w:rsidR="00D245C1" w:rsidRPr="004B131B">
        <w:rPr>
          <w:rFonts w:asciiTheme="minorHAnsi" w:hAnsiTheme="minorHAnsi" w:cstheme="minorHAnsi"/>
          <w:sz w:val="22"/>
          <w:szCs w:val="22"/>
        </w:rPr>
        <w:t>objednatel</w:t>
      </w:r>
      <w:r w:rsidRPr="004B131B">
        <w:rPr>
          <w:rFonts w:asciiTheme="minorHAnsi" w:hAnsiTheme="minorHAnsi" w:cs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786AB27B"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lang w:val="en-GB"/>
        </w:rPr>
      </w:pPr>
      <w:r w:rsidRPr="004B131B">
        <w:rPr>
          <w:rFonts w:asciiTheme="minorHAnsi" w:hAnsiTheme="minorHAnsi" w:cstheme="minorHAnsi"/>
          <w:sz w:val="22"/>
          <w:szCs w:val="22"/>
        </w:rPr>
        <w:t>Bude-li zhotovitel v prodlení s předáním jakékoliv části řádně dokončeného díla dle čl. III. této smlouvy, zavazuje se zhotovitel zaplatit objednateli za každý den prodlení smluvní pokutu ve výši 0,</w:t>
      </w:r>
      <w:r w:rsidR="00C67480" w:rsidRPr="004B131B">
        <w:rPr>
          <w:rFonts w:asciiTheme="minorHAnsi" w:hAnsiTheme="minorHAnsi" w:cstheme="minorHAnsi"/>
          <w:sz w:val="22"/>
          <w:szCs w:val="22"/>
        </w:rPr>
        <w:t>2</w:t>
      </w:r>
      <w:r w:rsidR="00A9137A"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 </w:t>
      </w:r>
      <w:r w:rsidR="00CC05C1" w:rsidRPr="004B131B">
        <w:rPr>
          <w:rFonts w:asciiTheme="minorHAnsi" w:hAnsiTheme="minorHAnsi" w:cstheme="minorHAnsi"/>
          <w:sz w:val="22"/>
          <w:szCs w:val="22"/>
        </w:rPr>
        <w:t>z ceny za část díla, se kterou je zhotovitel v prodlení</w:t>
      </w:r>
      <w:r w:rsidRPr="004B131B">
        <w:rPr>
          <w:rFonts w:asciiTheme="minorHAnsi" w:hAnsiTheme="minorHAnsi" w:cs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33071B66" w:rsidR="00AA23F8" w:rsidRPr="004B131B" w:rsidRDefault="00AA23F8" w:rsidP="00EA2070">
      <w:pPr>
        <w:pStyle w:val="Odstavecseseznamem"/>
        <w:numPr>
          <w:ilvl w:val="0"/>
          <w:numId w:val="3"/>
        </w:numPr>
        <w:tabs>
          <w:tab w:val="left" w:pos="426"/>
        </w:tabs>
        <w:spacing w:before="120"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zhotovitel bude v prodlení s předložením pojištění odpovědnosti za škodu způsobenou jeho činností v důsledku provádění díla objednateli, případně třetím osobám </w:t>
      </w:r>
      <w:r w:rsidR="00D85C8D">
        <w:rPr>
          <w:rFonts w:asciiTheme="minorHAnsi" w:hAnsiTheme="minorHAnsi" w:cstheme="minorHAnsi"/>
          <w:sz w:val="22"/>
          <w:szCs w:val="22"/>
        </w:rPr>
        <w:t xml:space="preserve">dle </w:t>
      </w:r>
      <w:r w:rsidRPr="004B131B">
        <w:rPr>
          <w:rFonts w:asciiTheme="minorHAnsi" w:hAnsiTheme="minorHAnsi" w:cstheme="minorHAnsi"/>
          <w:sz w:val="22"/>
          <w:szCs w:val="22"/>
        </w:rPr>
        <w:t>čl. XII</w:t>
      </w:r>
      <w:r w:rsidR="00D85C8D">
        <w:rPr>
          <w:rFonts w:asciiTheme="minorHAnsi" w:hAnsiTheme="minorHAnsi" w:cstheme="minorHAnsi"/>
          <w:sz w:val="22"/>
          <w:szCs w:val="22"/>
        </w:rPr>
        <w:t>I</w:t>
      </w:r>
      <w:r w:rsidRPr="004B131B">
        <w:rPr>
          <w:rFonts w:asciiTheme="minorHAnsi" w:hAnsiTheme="minorHAnsi" w:cstheme="minorHAnsi"/>
          <w:sz w:val="22"/>
          <w:szCs w:val="22"/>
        </w:rPr>
        <w:t xml:space="preserve">, </w:t>
      </w:r>
      <w:r w:rsidR="00D85C8D">
        <w:rPr>
          <w:rFonts w:asciiTheme="minorHAnsi" w:hAnsiTheme="minorHAnsi" w:cstheme="minorHAnsi"/>
          <w:sz w:val="22"/>
          <w:szCs w:val="22"/>
        </w:rPr>
        <w:t>odst. 2.</w:t>
      </w:r>
      <w:r w:rsidRPr="004B131B">
        <w:rPr>
          <w:rFonts w:asciiTheme="minorHAnsi" w:hAnsiTheme="minorHAnsi" w:cstheme="minorHAnsi"/>
          <w:sz w:val="22"/>
          <w:szCs w:val="22"/>
        </w:rPr>
        <w:t xml:space="preserve"> smlouvy, uhradí zhotovitel objednateli smluvní pokutu ve výši 1 000,- Kč, a to za každý i započatý den prodlení.</w:t>
      </w:r>
    </w:p>
    <w:p w14:paraId="1BDF14C0" w14:textId="603CFEB2" w:rsidR="000E48B5" w:rsidRPr="004B131B" w:rsidRDefault="000E48B5" w:rsidP="00D85C8D">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sidR="006A5FF3">
        <w:rPr>
          <w:rFonts w:asciiTheme="minorHAnsi" w:hAnsiTheme="minorHAnsi" w:cstheme="minorHAnsi"/>
          <w:sz w:val="22"/>
          <w:szCs w:val="22"/>
        </w:rPr>
        <w:t>30</w:t>
      </w:r>
      <w:r w:rsidRPr="004B131B">
        <w:rPr>
          <w:rFonts w:asciiTheme="minorHAnsi" w:hAnsiTheme="minorHAnsi" w:cstheme="minorHAnsi"/>
          <w:sz w:val="22"/>
          <w:szCs w:val="22"/>
        </w:rPr>
        <w:t xml:space="preserve"> dnů po obdržení jejího vyúčtování.</w:t>
      </w:r>
    </w:p>
    <w:p w14:paraId="582BDB7F" w14:textId="7C6C90A0" w:rsidR="000E48B5" w:rsidRPr="004B131B" w:rsidRDefault="000E48B5" w:rsidP="006A5FF3">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Zaplacením smluvní pokuty zhotovitelem není dotčen nárok objednatele na náhradu případných škod vzniklých </w:t>
      </w:r>
      <w:r w:rsidR="00CC05C1" w:rsidRPr="004B131B">
        <w:rPr>
          <w:rFonts w:asciiTheme="minorHAnsi" w:hAnsiTheme="minorHAnsi" w:cstheme="minorHAnsi"/>
          <w:sz w:val="22"/>
          <w:szCs w:val="22"/>
        </w:rPr>
        <w:t>objednateli</w:t>
      </w:r>
      <w:r w:rsidRPr="004B131B">
        <w:rPr>
          <w:rFonts w:asciiTheme="minorHAnsi" w:hAnsiTheme="minorHAnsi" w:cstheme="minorHAnsi"/>
          <w:sz w:val="22"/>
          <w:szCs w:val="22"/>
        </w:rPr>
        <w:t>.</w:t>
      </w:r>
      <w:r w:rsidR="00845B68" w:rsidRPr="004B131B">
        <w:rPr>
          <w:rFonts w:asciiTheme="minorHAnsi" w:hAnsiTheme="minorHAnsi" w:cstheme="minorHAnsi"/>
          <w:sz w:val="22"/>
          <w:szCs w:val="22"/>
        </w:rPr>
        <w:t xml:space="preserve"> </w:t>
      </w:r>
    </w:p>
    <w:p w14:paraId="2590777F" w14:textId="77777777" w:rsidR="000E48B5" w:rsidRPr="004B131B" w:rsidRDefault="000E48B5" w:rsidP="006A5FF3">
      <w:pPr>
        <w:pStyle w:val="Odstavecseseznamem"/>
        <w:numPr>
          <w:ilvl w:val="0"/>
          <w:numId w:val="3"/>
        </w:numPr>
        <w:tabs>
          <w:tab w:val="left" w:pos="426"/>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Pokud není v ostatních ustanoveních smlouvy uvedeno jinak, zaplacení smluvní pokuty zhotovitelem objednateli nezbavuje zhotovitele závazku splnit povinnosti dané mu touto smlouvou.</w:t>
      </w:r>
    </w:p>
    <w:p w14:paraId="15B8E150" w14:textId="77777777" w:rsidR="000E48B5" w:rsidRPr="004B131B" w:rsidRDefault="000E48B5" w:rsidP="003A00A3">
      <w:pPr>
        <w:spacing w:before="360"/>
        <w:ind w:right="-23"/>
        <w:jc w:val="center"/>
        <w:rPr>
          <w:rFonts w:asciiTheme="minorHAnsi" w:hAnsiTheme="minorHAnsi" w:cstheme="minorHAnsi"/>
          <w:b/>
        </w:rPr>
      </w:pPr>
      <w:r w:rsidRPr="004B131B">
        <w:rPr>
          <w:rFonts w:asciiTheme="minorHAnsi" w:hAnsiTheme="minorHAnsi" w:cstheme="minorHAnsi"/>
          <w:b/>
        </w:rPr>
        <w:t>Článek VIII.</w:t>
      </w:r>
    </w:p>
    <w:p w14:paraId="70A87E18"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Odstoupení od smlouvy</w:t>
      </w:r>
    </w:p>
    <w:p w14:paraId="0AFA5C3A"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Smluvní strany mohou odstoupit od smlouvy z důvodu podstatného porušení smlouvy. </w:t>
      </w:r>
    </w:p>
    <w:p w14:paraId="41B0DA23" w14:textId="77777777" w:rsidR="000E48B5" w:rsidRPr="004B131B" w:rsidRDefault="000E48B5" w:rsidP="000E48B5">
      <w:pPr>
        <w:tabs>
          <w:tab w:val="left" w:pos="709"/>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Objednatel má právo odstoupit od smlouvy v případě podstatného porušení smlouvy zhotovitelem, kterým se kromě případů odstoupení objednatele výslovně uvedených v ostatních</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článcích této smlouvy rozumí také situace, kdy:</w:t>
      </w:r>
    </w:p>
    <w:p w14:paraId="38AD4BFA" w14:textId="77777777"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a)</w:t>
      </w:r>
      <w:r w:rsidRPr="004B131B">
        <w:rPr>
          <w:rFonts w:asciiTheme="minorHAnsi" w:hAnsiTheme="minorHAnsi" w:cstheme="minorHAnsi"/>
          <w:sz w:val="22"/>
          <w:szCs w:val="22"/>
        </w:rPr>
        <w:tab/>
        <w:t>přes opakovaná upozornění objednatele zhotovitel brání nebo jinak znemožní provádění kontrol díla nebo jeho části,</w:t>
      </w:r>
    </w:p>
    <w:p w14:paraId="6B4898CC" w14:textId="61C87CBD"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b)</w:t>
      </w:r>
      <w:r w:rsidRPr="004B131B">
        <w:rPr>
          <w:rFonts w:asciiTheme="minorHAnsi" w:hAnsiTheme="minorHAnsi" w:cs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c)</w:t>
      </w:r>
      <w:r w:rsidRPr="004B131B">
        <w:rPr>
          <w:rFonts w:asciiTheme="minorHAnsi" w:hAnsiTheme="minorHAnsi" w:cstheme="minorHAnsi"/>
          <w:sz w:val="22"/>
          <w:szCs w:val="22"/>
        </w:rPr>
        <w:tab/>
        <w:t xml:space="preserve">zhotovitel opakovaně nerealizuje dílo podle smlouvy nebo opakovaně zanedbává realizaci svých povinností daných smlouvou, </w:t>
      </w:r>
    </w:p>
    <w:p w14:paraId="2D82943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d)</w:t>
      </w:r>
      <w:r w:rsidRPr="004B131B">
        <w:rPr>
          <w:rFonts w:asciiTheme="minorHAnsi" w:hAnsiTheme="minorHAnsi" w:cs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4B131B" w:rsidRDefault="000E48B5" w:rsidP="000E48B5">
      <w:pPr>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lastRenderedPageBreak/>
        <w:t>e)</w:t>
      </w:r>
      <w:r w:rsidRPr="004B131B">
        <w:rPr>
          <w:rFonts w:asciiTheme="minorHAnsi" w:hAnsiTheme="minorHAnsi" w:cstheme="minorHAnsi"/>
          <w:sz w:val="22"/>
          <w:szCs w:val="22"/>
        </w:rPr>
        <w:tab/>
        <w:t xml:space="preserve">zhotovitel k žádosti objednatele neprokáže účast zodpovědných osob (nebo jejich schválených náhradníků), prostřednictvím kterých prokazoval kvalifikaci v zadávacím řízení, na </w:t>
      </w:r>
      <w:proofErr w:type="gramStart"/>
      <w:r w:rsidRPr="004B131B">
        <w:rPr>
          <w:rFonts w:asciiTheme="minorHAnsi" w:hAnsiTheme="minorHAnsi" w:cstheme="minorHAnsi"/>
          <w:sz w:val="22"/>
          <w:szCs w:val="22"/>
        </w:rPr>
        <w:t>základě</w:t>
      </w:r>
      <w:proofErr w:type="gramEnd"/>
      <w:r w:rsidRPr="004B131B">
        <w:rPr>
          <w:rFonts w:asciiTheme="minorHAnsi" w:hAnsiTheme="minorHAnsi" w:cstheme="minorHAnsi"/>
          <w:sz w:val="22"/>
          <w:szCs w:val="22"/>
        </w:rPr>
        <w:t xml:space="preserve"> něhož byla uzavřena tato smlouva, na plnění předmětu díla, nebo</w:t>
      </w:r>
    </w:p>
    <w:p w14:paraId="32A539B0" w14:textId="5894F64B" w:rsidR="000E48B5" w:rsidRPr="004B131B" w:rsidRDefault="000E48B5"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f)</w:t>
      </w:r>
      <w:r w:rsidRPr="004B131B">
        <w:rPr>
          <w:rFonts w:asciiTheme="minorHAnsi" w:hAnsiTheme="minorHAnsi" w:cstheme="minorHAnsi"/>
          <w:sz w:val="22"/>
          <w:szCs w:val="22"/>
        </w:rPr>
        <w:tab/>
        <w:t>je zhotovitel v insolvenčním řízení a bylo rozhodnuto o jeho úpadku nebo je v</w:t>
      </w:r>
      <w:r w:rsidR="004E3B56" w:rsidRPr="004B131B">
        <w:rPr>
          <w:rFonts w:asciiTheme="minorHAnsi" w:hAnsiTheme="minorHAnsi" w:cstheme="minorHAnsi"/>
          <w:sz w:val="22"/>
          <w:szCs w:val="22"/>
        </w:rPr>
        <w:t> </w:t>
      </w:r>
      <w:r w:rsidRPr="004B131B">
        <w:rPr>
          <w:rFonts w:asciiTheme="minorHAnsi" w:hAnsiTheme="minorHAnsi" w:cstheme="minorHAnsi"/>
          <w:sz w:val="22"/>
          <w:szCs w:val="22"/>
        </w:rPr>
        <w:t>likvidaci</w:t>
      </w:r>
      <w:r w:rsidR="004E3B56" w:rsidRPr="004B131B">
        <w:rPr>
          <w:rFonts w:asciiTheme="minorHAnsi" w:hAnsiTheme="minorHAnsi" w:cstheme="minorHAnsi"/>
          <w:sz w:val="22"/>
          <w:szCs w:val="22"/>
        </w:rPr>
        <w:t xml:space="preserve"> nebo</w:t>
      </w:r>
    </w:p>
    <w:p w14:paraId="785DC9A7" w14:textId="531194AC" w:rsidR="004E3B56" w:rsidRPr="004B131B" w:rsidRDefault="004E3B56"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 xml:space="preserve">g)     neodstraní-li zhotovitel vady díla ve lhůtě podle </w:t>
      </w:r>
      <w:r w:rsidR="006C4EA5">
        <w:rPr>
          <w:rFonts w:asciiTheme="minorHAnsi" w:hAnsiTheme="minorHAnsi" w:cstheme="minorHAnsi"/>
          <w:sz w:val="22"/>
          <w:szCs w:val="22"/>
        </w:rPr>
        <w:t>odst.</w:t>
      </w:r>
      <w:r w:rsidRPr="004B131B">
        <w:rPr>
          <w:rFonts w:asciiTheme="minorHAnsi" w:hAnsiTheme="minorHAnsi" w:cstheme="minorHAnsi"/>
          <w:sz w:val="22"/>
          <w:szCs w:val="22"/>
        </w:rPr>
        <w:t xml:space="preserve"> </w:t>
      </w:r>
      <w:r w:rsidR="00845B68" w:rsidRPr="004B131B">
        <w:rPr>
          <w:rFonts w:asciiTheme="minorHAnsi" w:hAnsiTheme="minorHAnsi" w:cstheme="minorHAnsi"/>
          <w:sz w:val="22"/>
          <w:szCs w:val="22"/>
        </w:rPr>
        <w:t>5</w:t>
      </w:r>
      <w:r w:rsidRPr="004B131B">
        <w:rPr>
          <w:rFonts w:asciiTheme="minorHAnsi" w:hAnsiTheme="minorHAnsi" w:cstheme="minorHAnsi"/>
          <w:sz w:val="22"/>
          <w:szCs w:val="22"/>
        </w:rPr>
        <w:t>. článku VI. této smlouvy nebo oznámí-li před jejím uplynutím, že vady neodstraní.</w:t>
      </w:r>
    </w:p>
    <w:p w14:paraId="07A2F30D" w14:textId="77777777" w:rsidR="000E48B5" w:rsidRPr="004B131B" w:rsidRDefault="000E48B5" w:rsidP="009C5B36">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 xml:space="preserve">3. </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546195" w:rsidRDefault="000E48B5" w:rsidP="000E48B5">
      <w:pPr>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4B131B" w:rsidRDefault="000E48B5" w:rsidP="000E48B5">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Pr="004B131B">
        <w:rPr>
          <w:rFonts w:asciiTheme="minorHAnsi" w:hAnsiTheme="minorHAnsi" w:cs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4B131B" w:rsidRDefault="000E48B5" w:rsidP="000E48B5">
      <w:pPr>
        <w:ind w:left="426" w:hanging="426"/>
        <w:jc w:val="both"/>
        <w:rPr>
          <w:rFonts w:asciiTheme="minorHAnsi" w:hAnsiTheme="minorHAnsi" w:cstheme="minorHAnsi"/>
          <w:sz w:val="22"/>
          <w:szCs w:val="22"/>
        </w:rPr>
      </w:pPr>
      <w:r w:rsidRPr="004B131B">
        <w:rPr>
          <w:rFonts w:asciiTheme="minorHAnsi" w:hAnsiTheme="minorHAnsi" w:cstheme="minorHAnsi"/>
          <w:sz w:val="22"/>
          <w:szCs w:val="22"/>
        </w:rPr>
        <w:t>6.</w:t>
      </w:r>
      <w:r w:rsidRPr="004B131B">
        <w:rPr>
          <w:rFonts w:asciiTheme="minorHAnsi" w:hAnsiTheme="minorHAnsi" w:cs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3AFAAD59" w14:textId="77777777" w:rsidR="000E48B5" w:rsidRPr="004B131B" w:rsidRDefault="000E48B5" w:rsidP="003A00A3">
      <w:pPr>
        <w:spacing w:before="240"/>
        <w:ind w:right="-23"/>
        <w:jc w:val="center"/>
        <w:rPr>
          <w:rFonts w:asciiTheme="minorHAnsi" w:hAnsiTheme="minorHAnsi" w:cstheme="minorHAnsi"/>
          <w:b/>
        </w:rPr>
      </w:pPr>
      <w:r w:rsidRPr="004B131B">
        <w:rPr>
          <w:rFonts w:asciiTheme="minorHAnsi" w:hAnsiTheme="minorHAnsi" w:cstheme="minorHAnsi"/>
          <w:b/>
        </w:rPr>
        <w:t>Článek IX.</w:t>
      </w:r>
    </w:p>
    <w:p w14:paraId="3DD9020E"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Přechod vlastnického práva</w:t>
      </w:r>
    </w:p>
    <w:p w14:paraId="49309AF1" w14:textId="01955F80" w:rsidR="000E48B5" w:rsidRPr="004B131B" w:rsidRDefault="006C4EA5" w:rsidP="006C4EA5">
      <w:p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 xml:space="preserve">Vlastnické právo k předmětu díla přechází ze zhotovitele na objednatele dnem podpisu protokolu o předání a převzetí předmětu díla oběma smluvními stranami. </w:t>
      </w:r>
    </w:p>
    <w:p w14:paraId="1438B058" w14:textId="6EE74E3A" w:rsidR="000E48B5" w:rsidRPr="004B131B" w:rsidRDefault="000E48B5" w:rsidP="003A00A3">
      <w:pPr>
        <w:spacing w:before="360"/>
        <w:ind w:right="-23"/>
        <w:jc w:val="center"/>
        <w:rPr>
          <w:rFonts w:asciiTheme="minorHAnsi" w:hAnsiTheme="minorHAnsi" w:cstheme="minorHAnsi"/>
          <w:b/>
        </w:rPr>
      </w:pPr>
      <w:r w:rsidRPr="004B131B">
        <w:rPr>
          <w:rFonts w:asciiTheme="minorHAnsi" w:hAnsiTheme="minorHAnsi" w:cstheme="minorHAnsi"/>
          <w:b/>
        </w:rPr>
        <w:t>Článek X.</w:t>
      </w:r>
    </w:p>
    <w:p w14:paraId="5DD1C9A1"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Změny, vícepráce</w:t>
      </w:r>
    </w:p>
    <w:p w14:paraId="5430FF07" w14:textId="77777777" w:rsidR="000E48B5" w:rsidRPr="004B131B" w:rsidRDefault="000E48B5" w:rsidP="006C4EA5">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1.</w:t>
      </w:r>
      <w:r w:rsidRPr="004B131B">
        <w:rPr>
          <w:rFonts w:asciiTheme="minorHAnsi" w:hAnsiTheme="minorHAnsi" w:cstheme="minorHAnsi"/>
          <w:sz w:val="22"/>
          <w:szCs w:val="22"/>
        </w:rPr>
        <w:tab/>
        <w:t>V průběhu provádění díla může objednatel písemným oznámením zhotoviteli vyžádat změny díla nebo jeho části. Pokud se strany nedohodnou na jiné lhůtě, zhotovitel do 10 dnů</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4B131B" w:rsidRDefault="000E48B5" w:rsidP="006C4EA5">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Schválení dokumentu změny díla objednatelem a vyslovení souhlasu s provedením změn bude provedeno takto:</w:t>
      </w:r>
    </w:p>
    <w:p w14:paraId="07606245" w14:textId="77777777" w:rsidR="000E48B5" w:rsidRPr="004B131B" w:rsidRDefault="000E48B5" w:rsidP="006C4EA5">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bude objednatel po uzavření této smlouvy, v důsledku nových skutečností, požadovat práce nad rámec plnění předmětu díla této smlouvy, bude požadavek na provedení těchto prací uplatněn </w:t>
      </w:r>
      <w:r w:rsidRPr="004B131B">
        <w:rPr>
          <w:rFonts w:asciiTheme="minorHAnsi" w:hAnsiTheme="minorHAnsi" w:cstheme="minorHAnsi"/>
          <w:sz w:val="22"/>
          <w:szCs w:val="22"/>
        </w:rPr>
        <w:lastRenderedPageBreak/>
        <w:t>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D0F10AB" w14:textId="51F44F49" w:rsidR="000E48B5" w:rsidRPr="004B131B" w:rsidRDefault="000E48B5" w:rsidP="004205BC">
      <w:pPr>
        <w:tabs>
          <w:tab w:val="left" w:pos="426"/>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Zhotovitel připraví a bude uchovávat záznam zachycující povahu, náklady a stav všech změn, jak navrhovaných</w:t>
      </w:r>
      <w:r w:rsidR="00453558">
        <w:rPr>
          <w:rFonts w:asciiTheme="minorHAnsi" w:hAnsiTheme="minorHAnsi" w:cstheme="minorHAnsi"/>
          <w:sz w:val="22"/>
          <w:szCs w:val="22"/>
        </w:rPr>
        <w:t>,</w:t>
      </w:r>
      <w:r w:rsidRPr="004B131B">
        <w:rPr>
          <w:rFonts w:asciiTheme="minorHAnsi" w:hAnsiTheme="minorHAnsi" w:cstheme="minorHAnsi"/>
          <w:sz w:val="22"/>
          <w:szCs w:val="22"/>
        </w:rPr>
        <w:t xml:space="preserve"> tak i schválených.</w:t>
      </w:r>
    </w:p>
    <w:p w14:paraId="61AD871B" w14:textId="77777777" w:rsidR="000E48B5" w:rsidRPr="004B131B" w:rsidRDefault="000E48B5" w:rsidP="004205BC">
      <w:pPr>
        <w:tabs>
          <w:tab w:val="left" w:pos="426"/>
        </w:tabs>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4.</w:t>
      </w:r>
      <w:r w:rsidRPr="004B131B">
        <w:rPr>
          <w:rFonts w:asciiTheme="minorHAnsi" w:hAnsiTheme="minorHAnsi" w:cs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6A792909" w14:textId="26578B55" w:rsidR="000E48B5" w:rsidRPr="004B131B" w:rsidRDefault="000E48B5" w:rsidP="003A00A3">
      <w:pPr>
        <w:spacing w:before="240"/>
        <w:ind w:right="-23"/>
        <w:jc w:val="center"/>
        <w:rPr>
          <w:rFonts w:asciiTheme="minorHAnsi" w:hAnsiTheme="minorHAnsi" w:cstheme="minorHAnsi"/>
          <w:b/>
        </w:rPr>
      </w:pPr>
      <w:r w:rsidRPr="004B131B">
        <w:rPr>
          <w:rFonts w:asciiTheme="minorHAnsi" w:hAnsiTheme="minorHAnsi" w:cstheme="minorHAnsi"/>
          <w:b/>
        </w:rPr>
        <w:t>Článek XI.</w:t>
      </w:r>
    </w:p>
    <w:p w14:paraId="452830D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Ostatní ujednání</w:t>
      </w:r>
    </w:p>
    <w:p w14:paraId="723EF70F" w14:textId="026703BD" w:rsidR="000E48B5" w:rsidRPr="004B131B" w:rsidRDefault="00B94865" w:rsidP="004205BC">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6F45FC9D" w14:textId="789DC58B" w:rsidR="000E48B5" w:rsidRPr="004B131B" w:rsidRDefault="00412165" w:rsidP="004205BC">
      <w:pPr>
        <w:spacing w:after="120"/>
        <w:ind w:left="426" w:hanging="426"/>
        <w:jc w:val="both"/>
        <w:rPr>
          <w:rFonts w:asciiTheme="minorHAnsi" w:hAnsiTheme="minorHAnsi" w:cstheme="minorHAnsi"/>
        </w:rPr>
      </w:pPr>
      <w:r w:rsidRPr="004B131B">
        <w:rPr>
          <w:rFonts w:asciiTheme="minorHAnsi" w:hAnsiTheme="minorHAnsi" w:cstheme="minorHAnsi"/>
          <w:sz w:val="22"/>
          <w:szCs w:val="22"/>
        </w:rPr>
        <w:t>2</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r>
      <w:r w:rsidR="000505A7" w:rsidRPr="004B131B">
        <w:rPr>
          <w:rFonts w:asciiTheme="minorHAnsi" w:hAnsiTheme="minorHAnsi" w:cstheme="minorHAnsi"/>
          <w:sz w:val="22"/>
          <w:szCs w:val="22"/>
        </w:rPr>
        <w:t xml:space="preserve">Zhotovitel se zavazuje, dílo bude provedeno osobou oprávněnou dle § 5 odst. 3 písm. a) zákona č. 360/1992 Sb., o výkonu povolání autorizovaných inženýrů a techniků činných ve výstavbě, ve znění pozdějších předpisů (autorizace v oboru pozemní stavby).  </w:t>
      </w:r>
    </w:p>
    <w:p w14:paraId="6AF918EE" w14:textId="0788F221" w:rsidR="000E48B5" w:rsidRPr="004B131B" w:rsidRDefault="000E48B5" w:rsidP="003A00A3">
      <w:pPr>
        <w:spacing w:before="360"/>
        <w:ind w:right="-23"/>
        <w:jc w:val="center"/>
        <w:rPr>
          <w:rFonts w:asciiTheme="minorHAnsi" w:hAnsiTheme="minorHAnsi" w:cstheme="minorHAnsi"/>
          <w:b/>
        </w:rPr>
      </w:pPr>
      <w:r w:rsidRPr="004B131B">
        <w:rPr>
          <w:rFonts w:asciiTheme="minorHAnsi" w:hAnsiTheme="minorHAnsi" w:cstheme="minorHAnsi"/>
          <w:b/>
        </w:rPr>
        <w:t>Článek XII.</w:t>
      </w:r>
    </w:p>
    <w:p w14:paraId="713E531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Náhrada škody</w:t>
      </w:r>
    </w:p>
    <w:p w14:paraId="244A5D0A" w14:textId="7CB3784E" w:rsidR="000E48B5" w:rsidRPr="004B131B" w:rsidRDefault="000E48B5" w:rsidP="004205BC">
      <w:pPr>
        <w:pStyle w:val="Odstavecseseznamem"/>
        <w:numPr>
          <w:ilvl w:val="3"/>
          <w:numId w:val="3"/>
        </w:numPr>
        <w:tabs>
          <w:tab w:val="left" w:pos="709"/>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5ABAD8FD" w:rsidR="00412165" w:rsidRPr="004B131B" w:rsidRDefault="00412165" w:rsidP="008442BC">
      <w:pPr>
        <w:pStyle w:val="Odstavecseseznamem"/>
        <w:numPr>
          <w:ilvl w:val="3"/>
          <w:numId w:val="3"/>
        </w:numPr>
        <w:tabs>
          <w:tab w:val="left" w:pos="709"/>
        </w:tabs>
        <w:ind w:left="426"/>
        <w:jc w:val="both"/>
        <w:rPr>
          <w:rFonts w:asciiTheme="minorHAnsi" w:hAnsiTheme="minorHAnsi" w:cstheme="minorHAnsi"/>
          <w:sz w:val="22"/>
          <w:szCs w:val="22"/>
        </w:rPr>
      </w:pPr>
      <w:r w:rsidRPr="004B131B">
        <w:rPr>
          <w:rFonts w:asciiTheme="minorHAnsi" w:hAnsiTheme="minorHAnsi" w:cs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 2,5 mil. Kč.  Smlouvu týkající se předmětného pojištění (úředně ověřenou kopii</w:t>
      </w:r>
      <w:r w:rsidR="000505A7" w:rsidRPr="004B131B">
        <w:rPr>
          <w:rFonts w:asciiTheme="minorHAnsi" w:hAnsiTheme="minorHAnsi" w:cstheme="minorHAnsi"/>
          <w:sz w:val="22"/>
          <w:szCs w:val="22"/>
        </w:rPr>
        <w:t xml:space="preserve"> nebo pojistný certifikát</w:t>
      </w:r>
      <w:r w:rsidRPr="004B131B">
        <w:rPr>
          <w:rFonts w:asciiTheme="minorHAnsi" w:hAnsiTheme="minorHAnsi" w:cstheme="minorHAnsi"/>
          <w:sz w:val="22"/>
          <w:szCs w:val="22"/>
        </w:rPr>
        <w:t xml:space="preserve">) je zhotovitel povinen předložit objednateli nejpozději </w:t>
      </w:r>
      <w:r w:rsidR="004205BC" w:rsidRPr="004205BC">
        <w:rPr>
          <w:rFonts w:asciiTheme="minorHAnsi" w:hAnsiTheme="minorHAnsi" w:cstheme="minorHAnsi"/>
          <w:sz w:val="22"/>
          <w:szCs w:val="22"/>
        </w:rPr>
        <w:t>do 5 pracovních dnů od výzvy objednatele k doložení dokladu o uzavření a trvání předmětného pojištění</w:t>
      </w:r>
      <w:r w:rsidRPr="004B131B">
        <w:rPr>
          <w:rFonts w:asciiTheme="minorHAnsi" w:hAnsiTheme="minorHAnsi" w:cstheme="minorHAnsi"/>
          <w:sz w:val="22"/>
          <w:szCs w:val="22"/>
        </w:rPr>
        <w:t>.</w:t>
      </w:r>
    </w:p>
    <w:p w14:paraId="571BDEB3" w14:textId="7CE197E0" w:rsidR="000E48B5" w:rsidRPr="004B131B" w:rsidRDefault="000E48B5" w:rsidP="003A00A3">
      <w:pPr>
        <w:spacing w:before="360"/>
        <w:ind w:right="-23"/>
        <w:jc w:val="center"/>
        <w:rPr>
          <w:rFonts w:asciiTheme="minorHAnsi" w:hAnsiTheme="minorHAnsi" w:cstheme="minorHAnsi"/>
          <w:b/>
        </w:rPr>
      </w:pPr>
      <w:r w:rsidRPr="004B131B">
        <w:rPr>
          <w:rFonts w:asciiTheme="minorHAnsi" w:hAnsiTheme="minorHAnsi" w:cstheme="minorHAnsi"/>
          <w:b/>
        </w:rPr>
        <w:t>Článek XI</w:t>
      </w:r>
      <w:r w:rsidR="003A00A3">
        <w:rPr>
          <w:rFonts w:asciiTheme="minorHAnsi" w:hAnsiTheme="minorHAnsi" w:cstheme="minorHAnsi"/>
          <w:b/>
        </w:rPr>
        <w:t>II</w:t>
      </w:r>
      <w:r w:rsidRPr="004B131B">
        <w:rPr>
          <w:rFonts w:asciiTheme="minorHAnsi" w:hAnsiTheme="minorHAnsi" w:cstheme="minorHAnsi"/>
          <w:b/>
        </w:rPr>
        <w:t>.</w:t>
      </w:r>
    </w:p>
    <w:p w14:paraId="633B594F"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Licenční ujednání</w:t>
      </w:r>
    </w:p>
    <w:p w14:paraId="76DE1532" w14:textId="74E4DAF9" w:rsidR="000E48B5" w:rsidRPr="004B131B" w:rsidRDefault="004205BC" w:rsidP="004205BC">
      <w:pPr>
        <w:tabs>
          <w:tab w:val="left" w:pos="426"/>
          <w:tab w:val="left" w:pos="709"/>
        </w:tabs>
        <w:spacing w:after="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w:t>
      </w:r>
      <w:r w:rsidR="00A82200" w:rsidRPr="004B131B">
        <w:rPr>
          <w:rFonts w:asciiTheme="minorHAnsi" w:hAnsiTheme="minorHAnsi" w:cstheme="minorHAnsi"/>
          <w:sz w:val="22"/>
          <w:szCs w:val="22"/>
        </w:rPr>
        <w:t>ně</w:t>
      </w:r>
      <w:r w:rsidR="000E48B5" w:rsidRPr="004B131B">
        <w:rPr>
          <w:rFonts w:asciiTheme="minorHAnsi" w:hAnsiTheme="minorHAnsi" w:cstheme="minorHAnsi"/>
          <w:sz w:val="22"/>
          <w:szCs w:val="22"/>
        </w:rPr>
        <w:t xml:space="preserve"> jsou uvedeny v tomto odstavci, je třeba souhlasu zhotovitele.</w:t>
      </w:r>
    </w:p>
    <w:p w14:paraId="56E5818B" w14:textId="6D9E2C15" w:rsidR="000E48B5" w:rsidRPr="004B131B" w:rsidRDefault="000E48B5" w:rsidP="003A00A3">
      <w:pPr>
        <w:spacing w:before="360"/>
        <w:ind w:right="-23"/>
        <w:jc w:val="center"/>
        <w:rPr>
          <w:rFonts w:asciiTheme="minorHAnsi" w:hAnsiTheme="minorHAnsi" w:cstheme="minorHAnsi"/>
          <w:b/>
        </w:rPr>
      </w:pPr>
      <w:r w:rsidRPr="004B131B">
        <w:rPr>
          <w:rFonts w:asciiTheme="minorHAnsi" w:hAnsiTheme="minorHAnsi" w:cstheme="minorHAnsi"/>
          <w:b/>
        </w:rPr>
        <w:t>Článek X</w:t>
      </w:r>
      <w:r w:rsidR="003A00A3">
        <w:rPr>
          <w:rFonts w:asciiTheme="minorHAnsi" w:hAnsiTheme="minorHAnsi" w:cstheme="minorHAnsi"/>
          <w:b/>
        </w:rPr>
        <w:t>I</w:t>
      </w:r>
      <w:r w:rsidRPr="004B131B">
        <w:rPr>
          <w:rFonts w:asciiTheme="minorHAnsi" w:hAnsiTheme="minorHAnsi" w:cstheme="minorHAnsi"/>
          <w:b/>
        </w:rPr>
        <w:t>V.</w:t>
      </w:r>
    </w:p>
    <w:p w14:paraId="3DA7988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lastRenderedPageBreak/>
        <w:t>Závěrečná ustanovení</w:t>
      </w:r>
    </w:p>
    <w:p w14:paraId="63D23E27" w14:textId="5CE8680D" w:rsidR="000E48B5" w:rsidRPr="004B131B" w:rsidRDefault="000E48B5" w:rsidP="004205BC">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Pr="004B131B">
        <w:rPr>
          <w:rFonts w:asciiTheme="minorHAnsi" w:hAnsiTheme="minorHAnsi" w:cstheme="minorHAnsi"/>
          <w:sz w:val="22"/>
          <w:szCs w:val="22"/>
        </w:rPr>
        <w:tab/>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4B131B">
        <w:rPr>
          <w:rFonts w:asciiTheme="minorHAnsi" w:hAnsiTheme="minorHAnsi" w:cstheme="minorHAnsi"/>
          <w:sz w:val="22"/>
          <w:szCs w:val="22"/>
        </w:rPr>
        <w:t>zj</w:t>
      </w:r>
      <w:proofErr w:type="spellEnd"/>
      <w:r w:rsidRPr="004B131B">
        <w:rPr>
          <w:rFonts w:asciiTheme="minorHAnsi" w:hAnsiTheme="minorHAnsi" w:cstheme="minorHAnsi"/>
          <w:sz w:val="22"/>
          <w:szCs w:val="22"/>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4B131B">
        <w:rPr>
          <w:rFonts w:asciiTheme="minorHAnsi" w:hAnsiTheme="minorHAnsi" w:cstheme="minorHAnsi"/>
          <w:sz w:val="22"/>
          <w:szCs w:val="22"/>
        </w:rPr>
        <w:tab/>
      </w:r>
    </w:p>
    <w:p w14:paraId="13A747F8" w14:textId="4891EF8B" w:rsidR="000E48B5" w:rsidRPr="004B131B" w:rsidRDefault="004205BC" w:rsidP="004205BC">
      <w:pPr>
        <w:spacing w:after="120"/>
        <w:ind w:left="426" w:hanging="426"/>
        <w:jc w:val="both"/>
        <w:rPr>
          <w:rFonts w:asciiTheme="minorHAnsi" w:hAnsiTheme="minorHAnsi" w:cstheme="minorHAnsi"/>
          <w:sz w:val="22"/>
          <w:szCs w:val="22"/>
        </w:rPr>
      </w:pPr>
      <w:r>
        <w:rPr>
          <w:rFonts w:asciiTheme="minorHAnsi" w:hAnsiTheme="minorHAnsi" w:cstheme="minorHAnsi"/>
          <w:sz w:val="22"/>
          <w:szCs w:val="22"/>
        </w:rPr>
        <w:t>2</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Tato smlouva nabývá platnosti dnem podpisu oprávněnými zástupci obou smluvních stran</w:t>
      </w:r>
      <w:r w:rsidR="00E74CD3" w:rsidRPr="004B131B">
        <w:rPr>
          <w:rFonts w:asciiTheme="minorHAnsi" w:hAnsiTheme="minorHAnsi" w:cstheme="minorHAnsi"/>
          <w:sz w:val="22"/>
          <w:szCs w:val="22"/>
        </w:rPr>
        <w:t xml:space="preserve"> a účinnosti zveřejněním v registru smluv v souladu se zákonem č. 340/2015 Sb., o registru smluv, </w:t>
      </w:r>
      <w:r w:rsidR="00205A06" w:rsidRPr="004B131B">
        <w:rPr>
          <w:rFonts w:asciiTheme="minorHAnsi" w:hAnsiTheme="minorHAnsi" w:cstheme="minorHAnsi"/>
          <w:sz w:val="22"/>
          <w:szCs w:val="22"/>
        </w:rPr>
        <w:t>ve znění pozdějších předpisů</w:t>
      </w:r>
      <w:r w:rsidR="00E74CD3" w:rsidRPr="004B131B">
        <w:rPr>
          <w:rFonts w:asciiTheme="minorHAnsi" w:hAnsiTheme="minorHAnsi" w:cstheme="minorHAnsi"/>
          <w:sz w:val="22"/>
          <w:szCs w:val="22"/>
        </w:rPr>
        <w:t>.</w:t>
      </w:r>
    </w:p>
    <w:p w14:paraId="1380BADB" w14:textId="03DD4C3F" w:rsidR="000E48B5" w:rsidRPr="004B131B" w:rsidRDefault="004205BC" w:rsidP="004205BC">
      <w:pPr>
        <w:spacing w:after="120"/>
        <w:ind w:left="426" w:hanging="426"/>
        <w:jc w:val="both"/>
        <w:rPr>
          <w:rFonts w:asciiTheme="minorHAnsi" w:hAnsiTheme="minorHAnsi" w:cstheme="minorHAnsi"/>
          <w:sz w:val="22"/>
          <w:szCs w:val="22"/>
        </w:rPr>
      </w:pPr>
      <w:r>
        <w:rPr>
          <w:rFonts w:asciiTheme="minorHAnsi" w:hAnsiTheme="minorHAnsi" w:cstheme="minorHAnsi"/>
          <w:sz w:val="22"/>
          <w:szCs w:val="22"/>
        </w:rPr>
        <w:t>3</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S ohledem na povinnosti plynoucí ze zákona č. 340/2015 Sb.,</w:t>
      </w:r>
      <w:r w:rsidR="00CF0AF1" w:rsidRPr="004B131B">
        <w:rPr>
          <w:rFonts w:asciiTheme="minorHAnsi" w:hAnsiTheme="minorHAnsi" w:cstheme="minorHAnsi"/>
          <w:sz w:val="22"/>
          <w:szCs w:val="22"/>
        </w:rPr>
        <w:t xml:space="preserve"> </w:t>
      </w:r>
      <w:r w:rsidR="000E48B5" w:rsidRPr="004B131B">
        <w:rPr>
          <w:rFonts w:asciiTheme="minorHAnsi" w:hAnsiTheme="minorHAnsi" w:cstheme="minorHAnsi"/>
          <w:sz w:val="22"/>
          <w:szCs w:val="22"/>
        </w:rPr>
        <w:t>o registru smluv</w:t>
      </w:r>
      <w:r w:rsidR="00CF0AF1" w:rsidRPr="004B131B">
        <w:rPr>
          <w:rFonts w:asciiTheme="minorHAnsi" w:hAnsiTheme="minorHAnsi" w:cstheme="minorHAnsi"/>
          <w:sz w:val="22"/>
          <w:szCs w:val="22"/>
        </w:rPr>
        <w:t xml:space="preserve"> </w:t>
      </w:r>
      <w:r w:rsidR="00205A06" w:rsidRPr="004B131B">
        <w:rPr>
          <w:rFonts w:asciiTheme="minorHAnsi" w:hAnsiTheme="minorHAnsi" w:cstheme="minorHAnsi"/>
          <w:sz w:val="22"/>
          <w:szCs w:val="22"/>
        </w:rPr>
        <w:t>ve znění pozdějších předpisů</w:t>
      </w:r>
      <w:r w:rsidR="00CF0AF1" w:rsidRPr="004B131B">
        <w:rPr>
          <w:rFonts w:asciiTheme="minorHAnsi" w:hAnsiTheme="minorHAnsi" w:cstheme="minorHAnsi"/>
          <w:sz w:val="22"/>
          <w:szCs w:val="22"/>
        </w:rPr>
        <w:t xml:space="preserve">, </w:t>
      </w:r>
      <w:r w:rsidR="000E48B5" w:rsidRPr="004B131B">
        <w:rPr>
          <w:rFonts w:asciiTheme="minorHAnsi" w:hAnsiTheme="minorHAnsi" w:cstheme="minorHAnsi"/>
          <w:sz w:val="22"/>
          <w:szCs w:val="22"/>
        </w:rPr>
        <w:t>ujednávají smluvní strany následující:</w:t>
      </w:r>
    </w:p>
    <w:p w14:paraId="4C8D1B28" w14:textId="5AEC98C2"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Objednatel odešle tuto smlouvu ke zveřejnění v registru smluv vedeném Ministerstvem vnitra ČR bezprostředně po jejím uzavření.</w:t>
      </w:r>
    </w:p>
    <w:p w14:paraId="5C579ED4" w14:textId="6211184B"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prohlašují, že žádná část smlouvy nenaplňuje znaky obchodního tajemství ve smyslu </w:t>
      </w:r>
      <w:proofErr w:type="spellStart"/>
      <w:r w:rsidRPr="004B131B">
        <w:rPr>
          <w:rFonts w:asciiTheme="minorHAnsi" w:hAnsiTheme="minorHAnsi" w:cstheme="minorHAnsi"/>
          <w:sz w:val="22"/>
          <w:szCs w:val="22"/>
        </w:rPr>
        <w:t>ust</w:t>
      </w:r>
      <w:proofErr w:type="spellEnd"/>
      <w:r w:rsidRPr="004B131B">
        <w:rPr>
          <w:rFonts w:asciiTheme="minorHAnsi" w:hAnsiTheme="minorHAnsi" w:cstheme="minorHAnsi"/>
          <w:sz w:val="22"/>
          <w:szCs w:val="22"/>
        </w:rPr>
        <w:t>. § 504 občanského zákoníku.</w:t>
      </w:r>
    </w:p>
    <w:p w14:paraId="287507EE" w14:textId="34C3A7CA"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412447D4" w:rsidR="000E48B5" w:rsidRPr="004B131B" w:rsidRDefault="000E48B5" w:rsidP="004205BC">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r>
      <w:r w:rsidR="00C25736" w:rsidRPr="00C25736">
        <w:rPr>
          <w:rFonts w:asciiTheme="minorHAnsi" w:hAnsiTheme="minorHAnsi" w:cstheme="minorHAnsi"/>
          <w:sz w:val="22"/>
          <w:szCs w:val="22"/>
        </w:rPr>
        <w:t>Tato smlouva je vyhotovena v 1 originále, který je elektronicky podepsaný oběma smluvními stranami.</w:t>
      </w:r>
    </w:p>
    <w:p w14:paraId="1A904678" w14:textId="68B433BB" w:rsidR="009031F0" w:rsidRPr="004B131B" w:rsidRDefault="00A47512" w:rsidP="004205BC">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00F83970" w:rsidRPr="004B131B">
        <w:rPr>
          <w:rFonts w:asciiTheme="minorHAnsi" w:hAnsiTheme="minorHAnsi" w:cstheme="minorHAnsi"/>
          <w:sz w:val="22"/>
          <w:szCs w:val="22"/>
        </w:rPr>
        <w:tab/>
      </w:r>
      <w:r w:rsidR="000E48B5" w:rsidRPr="004B131B">
        <w:rPr>
          <w:rFonts w:asciiTheme="minorHAnsi" w:hAnsiTheme="minorHAnsi" w:cstheme="minorHAns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60D77D12" w14:textId="77777777" w:rsidR="00F25223" w:rsidRPr="004B131B" w:rsidRDefault="00F25223" w:rsidP="005146F6">
      <w:pPr>
        <w:ind w:right="-766"/>
        <w:jc w:val="both"/>
        <w:rPr>
          <w:rFonts w:asciiTheme="minorHAnsi" w:hAnsiTheme="minorHAnsi" w:cstheme="minorHAnsi"/>
        </w:rPr>
      </w:pPr>
    </w:p>
    <w:p w14:paraId="092DC10F" w14:textId="77777777" w:rsidR="00F25223" w:rsidRPr="004B131B" w:rsidRDefault="00F25223" w:rsidP="005146F6">
      <w:pPr>
        <w:ind w:right="-766"/>
        <w:jc w:val="both"/>
        <w:rPr>
          <w:rFonts w:asciiTheme="minorHAnsi" w:hAnsiTheme="minorHAnsi" w:cstheme="minorHAnsi"/>
        </w:rPr>
      </w:pPr>
    </w:p>
    <w:p w14:paraId="361EA482" w14:textId="77777777" w:rsidR="009E59A6" w:rsidRPr="004B131B" w:rsidRDefault="009E59A6" w:rsidP="005146F6">
      <w:pPr>
        <w:ind w:right="-766"/>
        <w:jc w:val="both"/>
        <w:rPr>
          <w:rFonts w:asciiTheme="minorHAnsi" w:hAnsiTheme="minorHAnsi" w:cstheme="minorHAnsi"/>
        </w:rPr>
      </w:pPr>
    </w:p>
    <w:p w14:paraId="34E4EBD1" w14:textId="687D4954" w:rsidR="000D7CC5" w:rsidRPr="004B131B" w:rsidRDefault="000D7CC5" w:rsidP="00C25736">
      <w:pPr>
        <w:shd w:val="clear" w:color="auto" w:fill="FFFFFF" w:themeFill="background1"/>
        <w:tabs>
          <w:tab w:val="left" w:pos="4962"/>
        </w:tabs>
        <w:rPr>
          <w:rFonts w:asciiTheme="minorHAnsi" w:hAnsiTheme="minorHAnsi" w:cstheme="minorHAnsi"/>
          <w:sz w:val="22"/>
          <w:szCs w:val="22"/>
        </w:rPr>
      </w:pPr>
      <w:r w:rsidRPr="004B131B">
        <w:rPr>
          <w:rFonts w:asciiTheme="minorHAnsi" w:hAnsiTheme="minorHAnsi" w:cstheme="minorHAnsi"/>
          <w:sz w:val="22"/>
          <w:szCs w:val="22"/>
        </w:rPr>
        <w:t xml:space="preserve">V Pardubicích dne </w:t>
      </w:r>
      <w:r w:rsidRPr="004B131B">
        <w:rPr>
          <w:rFonts w:asciiTheme="minorHAnsi" w:hAnsiTheme="minorHAnsi" w:cstheme="minorHAnsi"/>
          <w:sz w:val="22"/>
          <w:szCs w:val="22"/>
        </w:rPr>
        <w:tab/>
      </w:r>
      <w:r w:rsidRPr="004B131B">
        <w:rPr>
          <w:rFonts w:asciiTheme="minorHAnsi" w:hAnsiTheme="minorHAnsi" w:cstheme="minorHAnsi"/>
          <w:sz w:val="22"/>
          <w:szCs w:val="22"/>
        </w:rPr>
        <w:tab/>
        <w:t>V </w:t>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zhotovitel</w:t>
      </w:r>
      <w:r w:rsidRPr="004B131B">
        <w:rPr>
          <w:rFonts w:asciiTheme="minorHAnsi" w:hAnsiTheme="minorHAnsi" w:cstheme="minorHAnsi"/>
          <w:sz w:val="22"/>
          <w:szCs w:val="22"/>
        </w:rPr>
        <w:t xml:space="preserve"> dne </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AA17329" w14:textId="77777777" w:rsidR="000D7CC5" w:rsidRPr="004B131B" w:rsidRDefault="000D7CC5" w:rsidP="000D7CC5">
      <w:pPr>
        <w:rPr>
          <w:rFonts w:asciiTheme="minorHAnsi" w:hAnsiTheme="minorHAnsi" w:cstheme="minorHAnsi"/>
          <w:sz w:val="22"/>
          <w:szCs w:val="22"/>
        </w:rPr>
      </w:pPr>
    </w:p>
    <w:p w14:paraId="66ED31B5" w14:textId="33F37047" w:rsidR="000D7CC5" w:rsidRPr="004B131B" w:rsidRDefault="000D7CC5" w:rsidP="000D7CC5">
      <w:pPr>
        <w:rPr>
          <w:rFonts w:asciiTheme="minorHAnsi" w:hAnsiTheme="minorHAnsi" w:cstheme="minorHAnsi"/>
          <w:sz w:val="22"/>
          <w:szCs w:val="22"/>
        </w:rPr>
      </w:pPr>
      <w:r w:rsidRPr="004B131B">
        <w:rPr>
          <w:rFonts w:asciiTheme="minorHAnsi" w:hAnsiTheme="minorHAnsi" w:cstheme="minorHAnsi"/>
          <w:sz w:val="22"/>
          <w:szCs w:val="22"/>
        </w:rPr>
        <w:t>Za objednatele:</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t xml:space="preserve">Za </w:t>
      </w:r>
      <w:r w:rsidR="00815C70" w:rsidRPr="004B131B">
        <w:rPr>
          <w:rFonts w:asciiTheme="minorHAnsi" w:hAnsiTheme="minorHAnsi" w:cstheme="minorHAnsi"/>
          <w:sz w:val="22"/>
          <w:szCs w:val="22"/>
        </w:rPr>
        <w:t>zhotovitele</w:t>
      </w:r>
      <w:r w:rsidRPr="004B131B">
        <w:rPr>
          <w:rFonts w:asciiTheme="minorHAnsi" w:hAnsiTheme="minorHAnsi" w:cstheme="minorHAnsi"/>
          <w:sz w:val="22"/>
          <w:szCs w:val="22"/>
        </w:rPr>
        <w:t>:</w:t>
      </w:r>
    </w:p>
    <w:p w14:paraId="3498EDC8" w14:textId="77777777" w:rsidR="000D7CC5" w:rsidRPr="004B131B"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4B131B"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4B131B"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4B131B" w:rsidRDefault="00C447C3" w:rsidP="000D7CC5">
      <w:pPr>
        <w:rPr>
          <w:rFonts w:asciiTheme="minorHAnsi" w:hAnsiTheme="minorHAnsi" w:cstheme="minorHAnsi"/>
          <w:sz w:val="22"/>
          <w:szCs w:val="22"/>
          <w:shd w:val="clear" w:color="auto" w:fill="FFFFFF" w:themeFill="background1"/>
        </w:rPr>
      </w:pPr>
    </w:p>
    <w:p w14:paraId="7A94AECA" w14:textId="77777777" w:rsidR="00C447C3" w:rsidRPr="004B131B" w:rsidRDefault="00C447C3" w:rsidP="000D7CC5">
      <w:pPr>
        <w:rPr>
          <w:rFonts w:asciiTheme="minorHAnsi" w:hAnsiTheme="minorHAnsi" w:cstheme="minorHAnsi"/>
          <w:sz w:val="22"/>
          <w:szCs w:val="22"/>
          <w:shd w:val="clear" w:color="auto" w:fill="FFFFFF" w:themeFill="background1"/>
        </w:rPr>
      </w:pPr>
    </w:p>
    <w:p w14:paraId="59A90708" w14:textId="4D42936C"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w:t>
      </w:r>
      <w:r w:rsidR="00125D66" w:rsidRPr="004B131B">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w:t>
      </w:r>
      <w:r w:rsidR="00EE7C99">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ab/>
        <w:t xml:space="preserve">               </w:t>
      </w:r>
      <w:r w:rsidRPr="004B131B">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rPr>
        <w:t>…………………………………………………</w:t>
      </w:r>
    </w:p>
    <w:p w14:paraId="447FB69E" w14:textId="515FE10D"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bCs/>
          <w:sz w:val="22"/>
          <w:szCs w:val="22"/>
        </w:rPr>
        <w:t>MUDr. Tomáš Gottvald</w:t>
      </w:r>
      <w:r w:rsidR="00125D66" w:rsidRPr="004B131B">
        <w:rPr>
          <w:rFonts w:asciiTheme="minorHAnsi" w:hAnsiTheme="minorHAnsi" w:cstheme="minorHAnsi"/>
          <w:bCs/>
          <w:sz w:val="22"/>
          <w:szCs w:val="22"/>
        </w:rPr>
        <w:t>, MHA</w:t>
      </w:r>
      <w:r w:rsidRPr="004B131B">
        <w:rPr>
          <w:rFonts w:asciiTheme="minorHAnsi" w:hAnsiTheme="minorHAnsi" w:cstheme="minorHAnsi"/>
          <w:bCs/>
          <w:sz w:val="22"/>
          <w:szCs w:val="22"/>
        </w:rPr>
        <w:tab/>
      </w:r>
      <w:r w:rsidRPr="004B131B">
        <w:rPr>
          <w:rFonts w:asciiTheme="minorHAnsi" w:hAnsiTheme="minorHAnsi" w:cstheme="minorHAnsi"/>
          <w:bCs/>
          <w:sz w:val="22"/>
          <w:szCs w:val="22"/>
        </w:rPr>
        <w:tab/>
      </w:r>
      <w:r w:rsidRPr="004B131B">
        <w:rPr>
          <w:rFonts w:asciiTheme="minorHAnsi" w:hAnsiTheme="minorHAnsi" w:cstheme="minorHAnsi"/>
          <w:bCs/>
          <w:sz w:val="22"/>
          <w:szCs w:val="22"/>
        </w:rPr>
        <w:tab/>
      </w:r>
      <w:r w:rsidRPr="004B131B">
        <w:rPr>
          <w:rFonts w:asciiTheme="minorHAnsi" w:hAnsiTheme="minorHAnsi" w:cstheme="minorHAnsi"/>
          <w:bCs/>
          <w:sz w:val="22"/>
          <w:szCs w:val="22"/>
        </w:rPr>
        <w:tab/>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Pr="004B131B">
        <w:rPr>
          <w:rFonts w:asciiTheme="minorHAnsi" w:hAnsiTheme="minorHAnsi" w:cstheme="minorHAnsi"/>
          <w:color w:val="FF0000"/>
          <w:sz w:val="22"/>
          <w:szCs w:val="22"/>
        </w:rPr>
        <w:t>l)</w:t>
      </w:r>
      <w:r w:rsidRPr="004B131B">
        <w:rPr>
          <w:rFonts w:asciiTheme="minorHAnsi" w:hAnsiTheme="minorHAnsi" w:cstheme="minorHAnsi"/>
          <w:bCs/>
          <w:sz w:val="22"/>
          <w:szCs w:val="22"/>
        </w:rPr>
        <w:tab/>
        <w:t xml:space="preserve">                                                                                 </w:t>
      </w:r>
    </w:p>
    <w:p w14:paraId="728D96C6" w14:textId="77777777"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bCs/>
          <w:sz w:val="22"/>
          <w:szCs w:val="22"/>
        </w:rPr>
        <w:t xml:space="preserve">předseda představenstva                                                                                                                                                                                                                                            </w:t>
      </w:r>
    </w:p>
    <w:p w14:paraId="5A4AB591" w14:textId="77777777" w:rsidR="004A0FDC" w:rsidRPr="004B131B" w:rsidRDefault="004A0FDC" w:rsidP="000D7CC5">
      <w:pPr>
        <w:rPr>
          <w:rFonts w:asciiTheme="minorHAnsi" w:hAnsiTheme="minorHAnsi" w:cstheme="minorHAnsi"/>
          <w:bCs/>
          <w:sz w:val="22"/>
          <w:szCs w:val="22"/>
        </w:rPr>
      </w:pPr>
    </w:p>
    <w:p w14:paraId="7F246CD0" w14:textId="77777777" w:rsidR="004A0FDC" w:rsidRPr="004B131B" w:rsidRDefault="004A0FDC" w:rsidP="000D7CC5">
      <w:pPr>
        <w:rPr>
          <w:rFonts w:asciiTheme="minorHAnsi" w:hAnsiTheme="minorHAnsi" w:cstheme="minorHAnsi"/>
          <w:bCs/>
          <w:sz w:val="22"/>
          <w:szCs w:val="22"/>
        </w:rPr>
      </w:pPr>
    </w:p>
    <w:p w14:paraId="2BD88257" w14:textId="77777777" w:rsidR="008022E2" w:rsidRPr="004B131B" w:rsidRDefault="008022E2" w:rsidP="000D7CC5">
      <w:pPr>
        <w:rPr>
          <w:rFonts w:asciiTheme="minorHAnsi" w:hAnsiTheme="minorHAnsi" w:cstheme="minorHAnsi"/>
          <w:bCs/>
          <w:sz w:val="22"/>
          <w:szCs w:val="22"/>
        </w:rPr>
      </w:pPr>
    </w:p>
    <w:p w14:paraId="78358D99" w14:textId="77777777" w:rsidR="000D7CC5" w:rsidRPr="004B131B" w:rsidRDefault="000D7CC5" w:rsidP="000D7CC5">
      <w:pPr>
        <w:rPr>
          <w:rFonts w:asciiTheme="minorHAnsi" w:hAnsiTheme="minorHAnsi" w:cstheme="minorHAnsi"/>
          <w:bCs/>
          <w:sz w:val="22"/>
          <w:szCs w:val="22"/>
        </w:rPr>
      </w:pPr>
    </w:p>
    <w:p w14:paraId="30767DF2" w14:textId="77777777" w:rsidR="000D7CC5" w:rsidRPr="004B131B" w:rsidRDefault="000D7CC5" w:rsidP="000D7CC5">
      <w:pPr>
        <w:rPr>
          <w:rFonts w:asciiTheme="minorHAnsi" w:hAnsiTheme="minorHAnsi" w:cstheme="minorHAnsi"/>
          <w:bCs/>
          <w:sz w:val="22"/>
          <w:szCs w:val="22"/>
        </w:rPr>
      </w:pPr>
    </w:p>
    <w:p w14:paraId="4CCA8687" w14:textId="34ACFB1F" w:rsidR="000D7CC5" w:rsidRPr="004B131B" w:rsidRDefault="000D7CC5" w:rsidP="00EE7C99">
      <w:pPr>
        <w:tabs>
          <w:tab w:val="left" w:pos="4962"/>
        </w:tabs>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w:t>
      </w:r>
      <w:r w:rsidR="00EE7C99">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 xml:space="preserve">                                        ……………………………………………………</w:t>
      </w:r>
    </w:p>
    <w:p w14:paraId="1097CC2D" w14:textId="627D2470" w:rsidR="000D7CC5" w:rsidRPr="004B131B" w:rsidRDefault="00E96EED" w:rsidP="000D7CC5">
      <w:pPr>
        <w:rPr>
          <w:rFonts w:asciiTheme="minorHAnsi" w:hAnsiTheme="minorHAnsi" w:cstheme="minorHAnsi"/>
          <w:sz w:val="22"/>
          <w:szCs w:val="22"/>
        </w:rPr>
      </w:pPr>
      <w:r w:rsidRPr="004B131B">
        <w:rPr>
          <w:rFonts w:asciiTheme="minorHAnsi" w:hAnsiTheme="minorHAnsi" w:cstheme="minorHAnsi"/>
          <w:sz w:val="22"/>
          <w:szCs w:val="22"/>
        </w:rPr>
        <w:t>Ing. Hynek Rais, MHA</w:t>
      </w:r>
      <w:r w:rsidR="000D7CC5" w:rsidRPr="004B131B">
        <w:rPr>
          <w:rFonts w:asciiTheme="minorHAnsi" w:hAnsiTheme="minorHAnsi" w:cstheme="minorHAnsi"/>
          <w:bCs/>
          <w:sz w:val="22"/>
          <w:szCs w:val="22"/>
        </w:rPr>
        <w:tab/>
      </w:r>
      <w:r w:rsidR="000D7CC5" w:rsidRPr="004B131B">
        <w:rPr>
          <w:rFonts w:asciiTheme="minorHAnsi" w:hAnsiTheme="minorHAnsi" w:cstheme="minorHAnsi"/>
          <w:bCs/>
          <w:sz w:val="22"/>
          <w:szCs w:val="22"/>
        </w:rPr>
        <w:tab/>
      </w:r>
      <w:r w:rsidR="000D7CC5" w:rsidRPr="004B131B">
        <w:rPr>
          <w:rFonts w:asciiTheme="minorHAnsi" w:hAnsiTheme="minorHAnsi" w:cstheme="minorHAnsi"/>
          <w:bCs/>
          <w:sz w:val="22"/>
          <w:szCs w:val="22"/>
        </w:rPr>
        <w:tab/>
      </w:r>
      <w:r w:rsidR="000D7CC5" w:rsidRPr="004B131B">
        <w:rPr>
          <w:rFonts w:asciiTheme="minorHAnsi" w:hAnsiTheme="minorHAnsi" w:cstheme="minorHAnsi"/>
          <w:bCs/>
          <w:sz w:val="22"/>
          <w:szCs w:val="22"/>
        </w:rPr>
        <w:tab/>
      </w:r>
      <w:r w:rsidR="00502A5D" w:rsidRPr="004B131B">
        <w:rPr>
          <w:rFonts w:asciiTheme="minorHAnsi" w:hAnsiTheme="minorHAnsi" w:cstheme="minorHAnsi"/>
          <w:bCs/>
          <w:sz w:val="22"/>
          <w:szCs w:val="22"/>
        </w:rPr>
        <w:tab/>
      </w:r>
      <w:r w:rsidR="000D7CC5"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000D7CC5" w:rsidRPr="004B131B">
        <w:rPr>
          <w:rFonts w:asciiTheme="minorHAnsi" w:hAnsiTheme="minorHAnsi" w:cstheme="minorHAnsi"/>
          <w:color w:val="FF0000"/>
          <w:sz w:val="22"/>
          <w:szCs w:val="22"/>
        </w:rPr>
        <w:t>l)</w:t>
      </w:r>
      <w:r w:rsidR="000D7CC5" w:rsidRPr="004B131B">
        <w:rPr>
          <w:rFonts w:asciiTheme="minorHAnsi" w:hAnsiTheme="minorHAnsi" w:cstheme="minorHAnsi"/>
          <w:bCs/>
          <w:sz w:val="22"/>
          <w:szCs w:val="22"/>
        </w:rPr>
        <w:tab/>
        <w:t xml:space="preserve">                                                                                                místopředseda představenstva</w:t>
      </w:r>
      <w:r w:rsidR="000D7CC5" w:rsidRPr="004B131B">
        <w:rPr>
          <w:rFonts w:asciiTheme="minorHAnsi" w:hAnsiTheme="minorHAnsi" w:cstheme="minorHAnsi"/>
          <w:bCs/>
          <w:sz w:val="22"/>
          <w:szCs w:val="22"/>
        </w:rPr>
        <w:tab/>
      </w:r>
    </w:p>
    <w:p w14:paraId="51FEBB4C" w14:textId="77777777" w:rsidR="002A45B2" w:rsidRPr="004B131B" w:rsidRDefault="002A45B2" w:rsidP="000D7CC5">
      <w:pPr>
        <w:shd w:val="clear" w:color="auto" w:fill="FFFFFF" w:themeFill="background1"/>
        <w:rPr>
          <w:rFonts w:asciiTheme="minorHAnsi" w:hAnsiTheme="minorHAnsi" w:cstheme="minorHAnsi"/>
        </w:rPr>
      </w:pPr>
    </w:p>
    <w:p w14:paraId="21E0DA45" w14:textId="77777777" w:rsidR="00125D66" w:rsidRPr="004B131B" w:rsidRDefault="00125D66" w:rsidP="000D7CC5">
      <w:pPr>
        <w:shd w:val="clear" w:color="auto" w:fill="FFFFFF" w:themeFill="background1"/>
        <w:rPr>
          <w:rFonts w:asciiTheme="minorHAnsi" w:hAnsiTheme="minorHAnsi" w:cstheme="minorHAnsi"/>
        </w:rPr>
      </w:pPr>
    </w:p>
    <w:p w14:paraId="4644E98B" w14:textId="77777777" w:rsidR="004A0FDC" w:rsidRPr="004B131B" w:rsidRDefault="004A0FDC" w:rsidP="000D7CC5">
      <w:pPr>
        <w:shd w:val="clear" w:color="auto" w:fill="FFFFFF" w:themeFill="background1"/>
        <w:rPr>
          <w:rFonts w:asciiTheme="minorHAnsi" w:hAnsiTheme="minorHAnsi" w:cstheme="minorHAnsi"/>
        </w:rPr>
      </w:pPr>
    </w:p>
    <w:p w14:paraId="19E65C34" w14:textId="77777777" w:rsidR="00125D66" w:rsidRPr="004B131B" w:rsidRDefault="00125D66" w:rsidP="000D7CC5">
      <w:pPr>
        <w:shd w:val="clear" w:color="auto" w:fill="FFFFFF" w:themeFill="background1"/>
        <w:rPr>
          <w:rFonts w:asciiTheme="minorHAnsi" w:hAnsiTheme="minorHAnsi" w:cstheme="minorHAnsi"/>
        </w:rPr>
      </w:pPr>
    </w:p>
    <w:sectPr w:rsidR="00125D66" w:rsidRPr="004B131B" w:rsidSect="00F36EB4">
      <w:headerReference w:type="default" r:id="rId11"/>
      <w:footerReference w:type="default" r:id="rId12"/>
      <w:headerReference w:type="first" r:id="rId13"/>
      <w:footerReference w:type="first" r:id="rId14"/>
      <w:pgSz w:w="11907" w:h="16840" w:code="9"/>
      <w:pgMar w:top="1418" w:right="1077" w:bottom="1134" w:left="1077"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FF19" w14:textId="77777777" w:rsidR="00602D46" w:rsidRDefault="00602D46">
      <w:r>
        <w:separator/>
      </w:r>
    </w:p>
  </w:endnote>
  <w:endnote w:type="continuationSeparator" w:id="0">
    <w:p w14:paraId="303C9337" w14:textId="77777777" w:rsidR="00602D46" w:rsidRDefault="0060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rPr>
        <w:rFonts w:ascii="Calibri" w:hAnsi="Calibri" w:cs="Calibri"/>
        <w:sz w:val="22"/>
        <w:szCs w:val="22"/>
      </w:rPr>
    </w:sdtEndPr>
    <w:sdtContent>
      <w:p w14:paraId="654E5852" w14:textId="3C9F8B5C" w:rsidR="000E0320" w:rsidRPr="00E7252F" w:rsidRDefault="000E0320">
        <w:pPr>
          <w:pStyle w:val="Zpat"/>
          <w:jc w:val="center"/>
          <w:rPr>
            <w:rFonts w:ascii="Calibri" w:hAnsi="Calibri" w:cs="Calibri"/>
            <w:sz w:val="22"/>
            <w:szCs w:val="22"/>
          </w:rPr>
        </w:pPr>
        <w:r w:rsidRPr="00E7252F">
          <w:rPr>
            <w:rFonts w:ascii="Calibri" w:hAnsi="Calibri" w:cs="Calibri"/>
            <w:sz w:val="22"/>
            <w:szCs w:val="22"/>
          </w:rPr>
          <w:fldChar w:fldCharType="begin"/>
        </w:r>
        <w:r w:rsidRPr="00E7252F">
          <w:rPr>
            <w:rFonts w:ascii="Calibri" w:hAnsi="Calibri" w:cs="Calibri"/>
            <w:sz w:val="22"/>
            <w:szCs w:val="22"/>
          </w:rPr>
          <w:instrText>PAGE   \* MERGEFORMAT</w:instrText>
        </w:r>
        <w:r w:rsidRPr="00E7252F">
          <w:rPr>
            <w:rFonts w:ascii="Calibri" w:hAnsi="Calibri" w:cs="Calibri"/>
            <w:sz w:val="22"/>
            <w:szCs w:val="22"/>
          </w:rPr>
          <w:fldChar w:fldCharType="separate"/>
        </w:r>
        <w:r w:rsidR="00DE4D83" w:rsidRPr="00E7252F">
          <w:rPr>
            <w:rFonts w:ascii="Calibri" w:hAnsi="Calibri" w:cs="Calibri"/>
            <w:noProof/>
            <w:sz w:val="22"/>
            <w:szCs w:val="22"/>
          </w:rPr>
          <w:t>1</w:t>
        </w:r>
        <w:r w:rsidRPr="00E7252F">
          <w:rPr>
            <w:rFonts w:ascii="Calibri" w:hAnsi="Calibri" w:cs="Calibri"/>
            <w:sz w:val="22"/>
            <w:szCs w:val="22"/>
          </w:rP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DF5FE" w14:textId="77777777" w:rsidR="00602D46" w:rsidRDefault="00602D46">
      <w:r>
        <w:separator/>
      </w:r>
    </w:p>
  </w:footnote>
  <w:footnote w:type="continuationSeparator" w:id="0">
    <w:p w14:paraId="67C3CA54" w14:textId="77777777" w:rsidR="00602D46" w:rsidRDefault="00602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376B22FF">
          <wp:simplePos x="0" y="0"/>
          <wp:positionH relativeFrom="margin">
            <wp:align>right</wp:align>
          </wp:positionH>
          <wp:positionV relativeFrom="paragraph">
            <wp:posOffset>-173990</wp:posOffset>
          </wp:positionV>
          <wp:extent cx="2102400" cy="565200"/>
          <wp:effectExtent l="0" t="0" r="0" b="6350"/>
          <wp:wrapNone/>
          <wp:docPr id="1826911152" name="Obrázek 182691115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1FC4FA6"/>
    <w:multiLevelType w:val="hybridMultilevel"/>
    <w:tmpl w:val="D6C83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2"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487610CA"/>
    <w:multiLevelType w:val="hybridMultilevel"/>
    <w:tmpl w:val="B694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6"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8"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20"/>
  </w:num>
  <w:num w:numId="2" w16cid:durableId="371854487">
    <w:abstractNumId w:val="1"/>
  </w:num>
  <w:num w:numId="3" w16cid:durableId="253979136">
    <w:abstractNumId w:val="12"/>
  </w:num>
  <w:num w:numId="4" w16cid:durableId="532303948">
    <w:abstractNumId w:val="7"/>
  </w:num>
  <w:num w:numId="5" w16cid:durableId="1684358138">
    <w:abstractNumId w:val="18"/>
  </w:num>
  <w:num w:numId="6" w16cid:durableId="2192201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19"/>
  </w:num>
  <w:num w:numId="8" w16cid:durableId="789665262">
    <w:abstractNumId w:val="16"/>
  </w:num>
  <w:num w:numId="9" w16cid:durableId="209654183">
    <w:abstractNumId w:val="11"/>
  </w:num>
  <w:num w:numId="10" w16cid:durableId="45154869">
    <w:abstractNumId w:val="17"/>
  </w:num>
  <w:num w:numId="11" w16cid:durableId="1407805301">
    <w:abstractNumId w:val="9"/>
  </w:num>
  <w:num w:numId="12" w16cid:durableId="114950506">
    <w:abstractNumId w:val="15"/>
  </w:num>
  <w:num w:numId="13" w16cid:durableId="102042379">
    <w:abstractNumId w:val="10"/>
  </w:num>
  <w:num w:numId="14" w16cid:durableId="1586959163">
    <w:abstractNumId w:val="8"/>
  </w:num>
  <w:num w:numId="15" w16cid:durableId="197178565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6C3"/>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950D2"/>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4A90"/>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A3"/>
    <w:rsid w:val="003A00F8"/>
    <w:rsid w:val="003A3289"/>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69C7"/>
    <w:rsid w:val="00417FD0"/>
    <w:rsid w:val="004205BC"/>
    <w:rsid w:val="00421E86"/>
    <w:rsid w:val="004248C0"/>
    <w:rsid w:val="00425A33"/>
    <w:rsid w:val="00426C74"/>
    <w:rsid w:val="00426CB5"/>
    <w:rsid w:val="0043035E"/>
    <w:rsid w:val="00432C06"/>
    <w:rsid w:val="00437887"/>
    <w:rsid w:val="00441884"/>
    <w:rsid w:val="00442075"/>
    <w:rsid w:val="00444B5C"/>
    <w:rsid w:val="00445360"/>
    <w:rsid w:val="00445711"/>
    <w:rsid w:val="00447E7C"/>
    <w:rsid w:val="0045126E"/>
    <w:rsid w:val="00453558"/>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9211B"/>
    <w:rsid w:val="004A020E"/>
    <w:rsid w:val="004A0FDC"/>
    <w:rsid w:val="004A4312"/>
    <w:rsid w:val="004A4822"/>
    <w:rsid w:val="004A7204"/>
    <w:rsid w:val="004A7419"/>
    <w:rsid w:val="004B131B"/>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195"/>
    <w:rsid w:val="00546F6B"/>
    <w:rsid w:val="0054752D"/>
    <w:rsid w:val="00552B91"/>
    <w:rsid w:val="00553265"/>
    <w:rsid w:val="00554819"/>
    <w:rsid w:val="00555B5D"/>
    <w:rsid w:val="005564AA"/>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97B7E"/>
    <w:rsid w:val="005A03C9"/>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10DC2"/>
    <w:rsid w:val="006131E9"/>
    <w:rsid w:val="00615269"/>
    <w:rsid w:val="00617617"/>
    <w:rsid w:val="00625616"/>
    <w:rsid w:val="00627201"/>
    <w:rsid w:val="00634C93"/>
    <w:rsid w:val="00640AF6"/>
    <w:rsid w:val="00642495"/>
    <w:rsid w:val="00647FC9"/>
    <w:rsid w:val="00650060"/>
    <w:rsid w:val="00650418"/>
    <w:rsid w:val="00652B1A"/>
    <w:rsid w:val="00654566"/>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5FF3"/>
    <w:rsid w:val="006A6BDB"/>
    <w:rsid w:val="006B00CC"/>
    <w:rsid w:val="006B0EB0"/>
    <w:rsid w:val="006B447F"/>
    <w:rsid w:val="006B62BB"/>
    <w:rsid w:val="006B72A5"/>
    <w:rsid w:val="006C01CF"/>
    <w:rsid w:val="006C4EA5"/>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57D67"/>
    <w:rsid w:val="00760D57"/>
    <w:rsid w:val="007622E7"/>
    <w:rsid w:val="00762F94"/>
    <w:rsid w:val="00763009"/>
    <w:rsid w:val="007644C4"/>
    <w:rsid w:val="007647FB"/>
    <w:rsid w:val="00771D21"/>
    <w:rsid w:val="00773C01"/>
    <w:rsid w:val="00773C66"/>
    <w:rsid w:val="00774340"/>
    <w:rsid w:val="007747BA"/>
    <w:rsid w:val="00774812"/>
    <w:rsid w:val="007751A0"/>
    <w:rsid w:val="00776559"/>
    <w:rsid w:val="00776C9B"/>
    <w:rsid w:val="007778A1"/>
    <w:rsid w:val="0078003C"/>
    <w:rsid w:val="00782669"/>
    <w:rsid w:val="00785A09"/>
    <w:rsid w:val="007876C5"/>
    <w:rsid w:val="00796591"/>
    <w:rsid w:val="007A2F76"/>
    <w:rsid w:val="007A49FD"/>
    <w:rsid w:val="007A7747"/>
    <w:rsid w:val="007B36DB"/>
    <w:rsid w:val="007B3DE2"/>
    <w:rsid w:val="007B62A0"/>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C70"/>
    <w:rsid w:val="00815DEF"/>
    <w:rsid w:val="008205CC"/>
    <w:rsid w:val="00820AD7"/>
    <w:rsid w:val="008229B4"/>
    <w:rsid w:val="00823578"/>
    <w:rsid w:val="008251D1"/>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733ED"/>
    <w:rsid w:val="008744C1"/>
    <w:rsid w:val="008756B9"/>
    <w:rsid w:val="00875796"/>
    <w:rsid w:val="00875B75"/>
    <w:rsid w:val="00876163"/>
    <w:rsid w:val="0087653A"/>
    <w:rsid w:val="0088071B"/>
    <w:rsid w:val="00882178"/>
    <w:rsid w:val="00882926"/>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E32AC"/>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1BE4"/>
    <w:rsid w:val="009824AC"/>
    <w:rsid w:val="00982DF8"/>
    <w:rsid w:val="00993145"/>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5DD7"/>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41B1"/>
    <w:rsid w:val="00A73734"/>
    <w:rsid w:val="00A737CB"/>
    <w:rsid w:val="00A73E7F"/>
    <w:rsid w:val="00A74DB9"/>
    <w:rsid w:val="00A75E5F"/>
    <w:rsid w:val="00A7718B"/>
    <w:rsid w:val="00A772AA"/>
    <w:rsid w:val="00A8046E"/>
    <w:rsid w:val="00A8109C"/>
    <w:rsid w:val="00A82200"/>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AD8"/>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3D3"/>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5736"/>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6564"/>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4"/>
    <w:rsid w:val="00CB2776"/>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12666"/>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454BF"/>
    <w:rsid w:val="00D51617"/>
    <w:rsid w:val="00D53555"/>
    <w:rsid w:val="00D5517B"/>
    <w:rsid w:val="00D56343"/>
    <w:rsid w:val="00D6123A"/>
    <w:rsid w:val="00D66085"/>
    <w:rsid w:val="00D73F7F"/>
    <w:rsid w:val="00D744B0"/>
    <w:rsid w:val="00D74981"/>
    <w:rsid w:val="00D74CBE"/>
    <w:rsid w:val="00D7514B"/>
    <w:rsid w:val="00D811DD"/>
    <w:rsid w:val="00D85C8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5AA9"/>
    <w:rsid w:val="00E67262"/>
    <w:rsid w:val="00E700DC"/>
    <w:rsid w:val="00E70FB5"/>
    <w:rsid w:val="00E7252F"/>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96EED"/>
    <w:rsid w:val="00EA1ABC"/>
    <w:rsid w:val="00EA2070"/>
    <w:rsid w:val="00EA3631"/>
    <w:rsid w:val="00EA7A03"/>
    <w:rsid w:val="00EA7A39"/>
    <w:rsid w:val="00EB3A58"/>
    <w:rsid w:val="00EB6CA6"/>
    <w:rsid w:val="00ED61BF"/>
    <w:rsid w:val="00EE0198"/>
    <w:rsid w:val="00EE0846"/>
    <w:rsid w:val="00EE2B58"/>
    <w:rsid w:val="00EE2CD3"/>
    <w:rsid w:val="00EE300F"/>
    <w:rsid w:val="00EE799F"/>
    <w:rsid w:val="00EE7C99"/>
    <w:rsid w:val="00EF164A"/>
    <w:rsid w:val="00EF2CFF"/>
    <w:rsid w:val="00EF2F9C"/>
    <w:rsid w:val="00EF55A9"/>
    <w:rsid w:val="00EF5B8D"/>
    <w:rsid w:val="00EF6233"/>
    <w:rsid w:val="00EF7AE0"/>
    <w:rsid w:val="00F00739"/>
    <w:rsid w:val="00F01BFD"/>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6EB4"/>
    <w:rsid w:val="00F37029"/>
    <w:rsid w:val="00F41631"/>
    <w:rsid w:val="00F41CD0"/>
    <w:rsid w:val="00F44E59"/>
    <w:rsid w:val="00F46770"/>
    <w:rsid w:val="00F47B84"/>
    <w:rsid w:val="00F52C17"/>
    <w:rsid w:val="00F5323D"/>
    <w:rsid w:val="00F54B4E"/>
    <w:rsid w:val="00F57616"/>
    <w:rsid w:val="00F6012B"/>
    <w:rsid w:val="00F65CB9"/>
    <w:rsid w:val="00F72371"/>
    <w:rsid w:val="00F76F1F"/>
    <w:rsid w:val="00F76F37"/>
    <w:rsid w:val="00F80DD8"/>
    <w:rsid w:val="00F81B55"/>
    <w:rsid w:val="00F8343A"/>
    <w:rsid w:val="00F83970"/>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2.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111974-39C6-4E03-8AD3-D502B3DD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9</Pages>
  <Words>4067</Words>
  <Characters>24907</Characters>
  <Application>Microsoft Office Word</Application>
  <DocSecurity>0</DocSecurity>
  <Lines>207</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16</cp:revision>
  <cp:lastPrinted>2019-05-15T11:09:00Z</cp:lastPrinted>
  <dcterms:created xsi:type="dcterms:W3CDTF">2025-04-04T12:51:00Z</dcterms:created>
  <dcterms:modified xsi:type="dcterms:W3CDTF">2025-06-04T19:27:00Z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